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EA6" w:rsidRDefault="00166EA6" w:rsidP="00166EA6">
      <w:pPr>
        <w:jc w:val="right"/>
        <w:rPr>
          <w:rFonts w:ascii="Times New Roman" w:hAnsi="Times New Roman"/>
          <w:noProof/>
          <w:lang w:val="ru-RU" w:eastAsia="ru-RU" w:bidi="ar-SA"/>
        </w:rPr>
      </w:pPr>
      <w:bookmarkStart w:id="0" w:name="_GoBack"/>
      <w:bookmarkEnd w:id="0"/>
      <w:r w:rsidRPr="00EB6EB8">
        <w:rPr>
          <w:rFonts w:ascii="Times New Roman" w:hAnsi="Times New Roman"/>
          <w:noProof/>
          <w:lang w:val="ru-RU" w:eastAsia="ru-RU" w:bidi="ar-SA"/>
        </w:rPr>
        <w:t xml:space="preserve">                                                                </w:t>
      </w:r>
      <w:r>
        <w:rPr>
          <w:rFonts w:ascii="Times New Roman" w:hAnsi="Times New Roman"/>
          <w:noProof/>
          <w:lang w:val="ru-RU" w:eastAsia="ru-RU" w:bidi="ar-SA"/>
        </w:rPr>
        <w:t xml:space="preserve">    </w:t>
      </w:r>
    </w:p>
    <w:p w:rsidR="00166EA6" w:rsidRDefault="00F06715" w:rsidP="00166EA6">
      <w:pPr>
        <w:jc w:val="center"/>
        <w:rPr>
          <w:rFonts w:ascii="Times New Roman" w:hAnsi="Times New Roman" w:cs="Times New Roman"/>
          <w:b/>
          <w:sz w:val="28"/>
          <w:szCs w:val="28"/>
        </w:rPr>
      </w:pPr>
      <w:r w:rsidRPr="0066494A">
        <w:rPr>
          <w:noProof/>
          <w:lang w:val="ru-RU" w:eastAsia="ru-RU" w:bidi="ar-SA"/>
        </w:rPr>
        <w:drawing>
          <wp:inline distT="0" distB="0" distL="0" distR="0">
            <wp:extent cx="512445" cy="581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rsidR="00166EA6" w:rsidRDefault="00166EA6" w:rsidP="00166EA6">
      <w:pPr>
        <w:jc w:val="right"/>
        <w:rPr>
          <w:rFonts w:ascii="Times New Roman" w:hAnsi="Times New Roman" w:cs="Times New Roman"/>
          <w:b/>
          <w:sz w:val="28"/>
          <w:szCs w:val="28"/>
        </w:rPr>
      </w:pPr>
    </w:p>
    <w:p w:rsidR="00166EA6" w:rsidRDefault="00166EA6" w:rsidP="00166EA6">
      <w:pPr>
        <w:jc w:val="center"/>
        <w:rPr>
          <w:rFonts w:ascii="Times New Roman" w:hAnsi="Times New Roman" w:cs="Times New Roman"/>
          <w:b/>
          <w:sz w:val="28"/>
          <w:szCs w:val="28"/>
          <w:lang w:eastAsia="ru-RU"/>
        </w:rPr>
      </w:pPr>
      <w:r>
        <w:rPr>
          <w:rFonts w:ascii="Times New Roman" w:hAnsi="Times New Roman" w:cs="Times New Roman"/>
          <w:b/>
          <w:sz w:val="28"/>
          <w:szCs w:val="28"/>
        </w:rPr>
        <w:t>БУЧАНСЬКА     МІСЬКА      РАДА</w:t>
      </w:r>
    </w:p>
    <w:p w:rsidR="00166EA6" w:rsidRDefault="00166EA6" w:rsidP="00166EA6">
      <w:pPr>
        <w:keepNext/>
        <w:pBdr>
          <w:bottom w:val="single" w:sz="12" w:space="1" w:color="00000A"/>
        </w:pBdr>
        <w:ind w:left="5812" w:hanging="5760"/>
        <w:jc w:val="center"/>
        <w:rPr>
          <w:rFonts w:ascii="Times New Roman" w:hAnsi="Times New Roman" w:cs="Times New Roman"/>
          <w:b/>
          <w:bCs/>
          <w:sz w:val="28"/>
          <w:szCs w:val="28"/>
          <w:lang w:eastAsia="ru-RU"/>
        </w:rPr>
      </w:pPr>
      <w:r>
        <w:rPr>
          <w:rFonts w:ascii="Times New Roman" w:hAnsi="Times New Roman" w:cs="Times New Roman"/>
          <w:b/>
          <w:sz w:val="28"/>
          <w:szCs w:val="28"/>
          <w:lang w:eastAsia="ru-RU"/>
        </w:rPr>
        <w:t>КИЇВСЬКОЇ ОБЛАСТІ</w:t>
      </w:r>
    </w:p>
    <w:p w:rsidR="00666F40" w:rsidRPr="0040460F" w:rsidRDefault="00666F40" w:rsidP="00666F40">
      <w:pPr>
        <w:jc w:val="center"/>
        <w:rPr>
          <w:b/>
        </w:rPr>
      </w:pP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F50FF3">
        <w:rPr>
          <w:b/>
          <w:bCs/>
        </w:rPr>
        <w:t xml:space="preserve"> </w:t>
      </w:r>
      <w:r>
        <w:rPr>
          <w:b/>
          <w:bCs/>
        </w:rPr>
        <w:t xml:space="preserve">ШІСТДЕСЯТ ПЕРША </w:t>
      </w:r>
      <w:r w:rsidRPr="00EE5ADE">
        <w:rPr>
          <w:b/>
          <w:bCs/>
          <w:lang w:val="ru-RU"/>
        </w:rPr>
        <w:t>СЕСІЯ СЬОМОГО СКЛИКАННЯ</w:t>
      </w:r>
    </w:p>
    <w:p w:rsidR="00666F40" w:rsidRPr="001A338B" w:rsidRDefault="00666F40" w:rsidP="00666F40">
      <w:pPr>
        <w:keepNext/>
        <w:rPr>
          <w:b/>
        </w:rPr>
      </w:pPr>
    </w:p>
    <w:p w:rsidR="00666F40" w:rsidRPr="001A338B" w:rsidRDefault="00666F40" w:rsidP="00666F40">
      <w:pPr>
        <w:keepNext/>
        <w:jc w:val="center"/>
      </w:pPr>
      <w:r w:rsidRPr="001A338B">
        <w:rPr>
          <w:b/>
          <w:sz w:val="28"/>
          <w:szCs w:val="28"/>
        </w:rPr>
        <w:t>Р  І   Ш   Е   Н   Н   Я</w:t>
      </w:r>
    </w:p>
    <w:p w:rsidR="00666F40" w:rsidRDefault="00666F40" w:rsidP="00666F40"/>
    <w:p w:rsidR="00666F40" w:rsidRDefault="00666F40" w:rsidP="00666F40"/>
    <w:p w:rsidR="00666F40" w:rsidRPr="00F21396" w:rsidRDefault="00666F40" w:rsidP="00666F40"/>
    <w:p w:rsidR="00666F40" w:rsidRPr="00690642" w:rsidRDefault="00666F40" w:rsidP="00666F40">
      <w:pPr>
        <w:keepNext/>
        <w:rPr>
          <w:b/>
        </w:rPr>
      </w:pPr>
      <w:r w:rsidRPr="00D340A5">
        <w:rPr>
          <w:b/>
        </w:rPr>
        <w:t>«</w:t>
      </w:r>
      <w:r>
        <w:rPr>
          <w:b/>
        </w:rPr>
        <w:t>27</w:t>
      </w:r>
      <w:r w:rsidRPr="00D340A5">
        <w:rPr>
          <w:b/>
        </w:rPr>
        <w:t>»</w:t>
      </w:r>
      <w:r>
        <w:rPr>
          <w:b/>
        </w:rPr>
        <w:t xml:space="preserve"> червня</w:t>
      </w:r>
      <w:r w:rsidRPr="00D340A5">
        <w:rPr>
          <w:b/>
        </w:rPr>
        <w:t xml:space="preserve"> 201</w:t>
      </w:r>
      <w:r>
        <w:rPr>
          <w:b/>
        </w:rPr>
        <w:t xml:space="preserve">9 </w:t>
      </w:r>
      <w:r w:rsidRPr="00D340A5">
        <w:rPr>
          <w:b/>
        </w:rPr>
        <w:t xml:space="preserve">р. </w:t>
      </w:r>
      <w:r w:rsidRPr="00D340A5">
        <w:rPr>
          <w:b/>
        </w:rPr>
        <w:tab/>
      </w:r>
      <w:r w:rsidRPr="00D340A5">
        <w:rPr>
          <w:b/>
        </w:rPr>
        <w:tab/>
      </w:r>
      <w:r w:rsidRPr="00D340A5">
        <w:rPr>
          <w:b/>
        </w:rPr>
        <w:tab/>
      </w:r>
      <w:r w:rsidRPr="00D340A5">
        <w:rPr>
          <w:b/>
        </w:rPr>
        <w:tab/>
      </w:r>
      <w:r>
        <w:rPr>
          <w:b/>
        </w:rPr>
        <w:t xml:space="preserve">               </w:t>
      </w:r>
      <w:r w:rsidRPr="00D340A5">
        <w:rPr>
          <w:b/>
        </w:rPr>
        <w:tab/>
      </w:r>
      <w:r>
        <w:rPr>
          <w:b/>
        </w:rPr>
        <w:t xml:space="preserve">                     </w:t>
      </w:r>
      <w:r w:rsidRPr="00D340A5">
        <w:rPr>
          <w:b/>
        </w:rPr>
        <w:t xml:space="preserve">  №</w:t>
      </w:r>
      <w:r w:rsidR="00C867CE">
        <w:rPr>
          <w:b/>
        </w:rPr>
        <w:t xml:space="preserve"> 3590-</w:t>
      </w:r>
      <w:r>
        <w:rPr>
          <w:b/>
        </w:rPr>
        <w:t>61-VІІ</w:t>
      </w:r>
      <w:r w:rsidRPr="00D340A5">
        <w:rPr>
          <w:b/>
        </w:rPr>
        <w:t xml:space="preserve"> </w:t>
      </w:r>
    </w:p>
    <w:p w:rsidR="00666F40" w:rsidRPr="00A666D6" w:rsidRDefault="00666F40" w:rsidP="00666F40">
      <w:pPr>
        <w:keepNext/>
        <w:rPr>
          <w:rFonts w:ascii="Times New Roman" w:hAnsi="Times New Roman" w:cs="Times New Roman"/>
          <w:b/>
          <w:lang w:val="ru-RU" w:eastAsia="ru-RU"/>
        </w:rPr>
      </w:pPr>
    </w:p>
    <w:p w:rsidR="00166EA6" w:rsidRDefault="00166EA6" w:rsidP="00166EA6">
      <w:pPr>
        <w:keepNext/>
        <w:rPr>
          <w:rFonts w:ascii="Times New Roman" w:hAnsi="Times New Roman" w:cs="Times New Roman"/>
          <w:b/>
          <w:lang w:eastAsia="ru-RU"/>
        </w:rPr>
      </w:pPr>
    </w:p>
    <w:p w:rsidR="00666F40" w:rsidRDefault="00666F40" w:rsidP="00166EA6">
      <w:pPr>
        <w:keepNext/>
        <w:rPr>
          <w:rFonts w:ascii="Times New Roman" w:hAnsi="Times New Roman" w:cs="Times New Roman"/>
          <w:b/>
          <w:lang w:eastAsia="ru-RU"/>
        </w:rPr>
      </w:pPr>
    </w:p>
    <w:p w:rsidR="00166EA6" w:rsidRDefault="00166EA6" w:rsidP="00166EA6">
      <w:pPr>
        <w:rPr>
          <w:rFonts w:ascii="Times New Roman" w:hAnsi="Times New Roman" w:cs="Times New Roman"/>
          <w:b/>
          <w:lang w:eastAsia="ru-RU"/>
        </w:rPr>
      </w:pPr>
      <w:r>
        <w:rPr>
          <w:rFonts w:ascii="Times New Roman" w:hAnsi="Times New Roman" w:cs="Times New Roman"/>
          <w:b/>
          <w:lang w:eastAsia="ru-RU"/>
        </w:rPr>
        <w:t xml:space="preserve">Про встановлення ставки транспортного </w:t>
      </w:r>
    </w:p>
    <w:p w:rsidR="00166EA6" w:rsidRPr="005314C1" w:rsidRDefault="00166EA6" w:rsidP="00166EA6">
      <w:pPr>
        <w:rPr>
          <w:b/>
          <w:lang w:val="ru-RU"/>
        </w:rPr>
      </w:pPr>
      <w:r>
        <w:rPr>
          <w:rFonts w:ascii="Times New Roman" w:hAnsi="Times New Roman" w:cs="Times New Roman"/>
          <w:b/>
          <w:lang w:eastAsia="ru-RU"/>
        </w:rPr>
        <w:t xml:space="preserve">податку на території </w:t>
      </w:r>
      <w:r w:rsidRPr="005314C1">
        <w:rPr>
          <w:b/>
          <w:lang w:val="ru-RU"/>
        </w:rPr>
        <w:t>Луб</w:t>
      </w:r>
      <w:r w:rsidRPr="003878CA">
        <w:rPr>
          <w:b/>
          <w:lang w:val="ru-RU"/>
        </w:rPr>
        <w:t>’</w:t>
      </w:r>
      <w:r w:rsidRPr="005314C1">
        <w:rPr>
          <w:b/>
          <w:lang w:val="ru-RU"/>
        </w:rPr>
        <w:t>янського, Блиставицького,</w:t>
      </w:r>
    </w:p>
    <w:p w:rsidR="00166EA6" w:rsidRPr="005314C1" w:rsidRDefault="00166EA6" w:rsidP="00166EA6">
      <w:pPr>
        <w:rPr>
          <w:b/>
          <w:lang w:val="ru-RU"/>
        </w:rPr>
      </w:pPr>
      <w:r>
        <w:rPr>
          <w:b/>
          <w:lang w:val="ru-RU"/>
        </w:rPr>
        <w:t>Гаврилівського старостинських округів</w:t>
      </w:r>
    </w:p>
    <w:p w:rsidR="00166EA6" w:rsidRDefault="00166EA6" w:rsidP="00166EA6">
      <w:pPr>
        <w:rPr>
          <w:b/>
        </w:rPr>
      </w:pPr>
      <w:r>
        <w:rPr>
          <w:b/>
        </w:rPr>
        <w:t>на 2020 рік</w:t>
      </w:r>
    </w:p>
    <w:p w:rsidR="00166EA6" w:rsidRPr="00CF39B7" w:rsidRDefault="00166EA6" w:rsidP="00166EA6">
      <w:pPr>
        <w:rPr>
          <w:rFonts w:ascii="Times New Roman" w:hAnsi="Times New Roman" w:cs="Times New Roman"/>
          <w:b/>
          <w:lang w:eastAsia="ru-RU"/>
        </w:rPr>
      </w:pPr>
    </w:p>
    <w:p w:rsidR="00166EA6" w:rsidRDefault="00166EA6" w:rsidP="00166EA6">
      <w:pPr>
        <w:rPr>
          <w:rFonts w:ascii="Times New Roman" w:hAnsi="Times New Roman" w:cs="Times New Roman"/>
          <w:lang w:eastAsia="ru-RU"/>
        </w:rPr>
      </w:pPr>
    </w:p>
    <w:p w:rsidR="00166EA6" w:rsidRDefault="00166EA6" w:rsidP="00166EA6">
      <w:pPr>
        <w:rPr>
          <w:rFonts w:ascii="Times New Roman" w:hAnsi="Times New Roman" w:cs="Times New Roman"/>
          <w:lang w:eastAsia="ru-RU"/>
        </w:rPr>
      </w:pPr>
    </w:p>
    <w:p w:rsidR="00166EA6" w:rsidRDefault="00166EA6" w:rsidP="00166EA6">
      <w:pPr>
        <w:jc w:val="both"/>
        <w:rPr>
          <w:rFonts w:ascii="Times New Roman" w:hAnsi="Times New Roman" w:cs="Times New Roman"/>
          <w:lang w:val="en-US" w:eastAsia="ru-RU"/>
        </w:rPr>
      </w:pPr>
      <w:r>
        <w:rPr>
          <w:rFonts w:ascii="Times New Roman" w:hAnsi="Times New Roman" w:cs="Times New Roman"/>
          <w:lang w:eastAsia="ru-RU"/>
        </w:rPr>
        <w:tab/>
      </w:r>
      <w:r w:rsidRPr="002E3070">
        <w:rPr>
          <w:rFonts w:ascii="Times New Roman" w:hAnsi="Times New Roman" w:cs="Times New Roman"/>
          <w:lang w:eastAsia="ru-RU"/>
        </w:rPr>
        <w:t>Відповідно до статті 143 Конституції України, пункту 8.3 статті 8, статті 10, пунктів 12.3</w:t>
      </w:r>
      <w:r>
        <w:rPr>
          <w:rFonts w:ascii="Times New Roman" w:hAnsi="Times New Roman" w:cs="Times New Roman"/>
          <w:lang w:eastAsia="ru-RU"/>
        </w:rPr>
        <w:t>., 12.4., 12.5. статті 12, статті 267 Податкового кодексу України, керуючись п.24 ст.26 Закону України «Про місцеве самоврядування Україні» міська рада</w:t>
      </w:r>
    </w:p>
    <w:p w:rsidR="00666B75" w:rsidRPr="00666B75" w:rsidRDefault="00666B75" w:rsidP="00166EA6">
      <w:pPr>
        <w:jc w:val="both"/>
        <w:rPr>
          <w:rFonts w:ascii="Times New Roman" w:hAnsi="Times New Roman" w:cs="Times New Roman"/>
          <w:lang w:val="en-US" w:eastAsia="ru-RU"/>
        </w:rPr>
      </w:pPr>
    </w:p>
    <w:p w:rsidR="00166EA6" w:rsidRDefault="00166EA6" w:rsidP="00166EA6">
      <w:pPr>
        <w:jc w:val="both"/>
        <w:rPr>
          <w:rFonts w:ascii="Times New Roman" w:hAnsi="Times New Roman" w:cs="Times New Roman"/>
          <w:b/>
          <w:sz w:val="26"/>
          <w:szCs w:val="26"/>
          <w:lang w:eastAsia="ru-RU"/>
        </w:rPr>
      </w:pPr>
      <w:r>
        <w:rPr>
          <w:rFonts w:ascii="Times New Roman" w:hAnsi="Times New Roman" w:cs="Times New Roman"/>
          <w:lang w:eastAsia="ru-RU"/>
        </w:rPr>
        <w:tab/>
      </w:r>
    </w:p>
    <w:p w:rsidR="00166EA6" w:rsidRPr="00703A2E" w:rsidRDefault="00166EA6" w:rsidP="00166EA6">
      <w:pPr>
        <w:ind w:firstLine="567"/>
        <w:jc w:val="both"/>
        <w:rPr>
          <w:rFonts w:ascii="Times New Roman" w:hAnsi="Times New Roman" w:cs="Times New Roman"/>
          <w:sz w:val="26"/>
          <w:szCs w:val="26"/>
          <w:lang w:eastAsia="ru-RU"/>
        </w:rPr>
      </w:pPr>
      <w:r>
        <w:rPr>
          <w:rFonts w:ascii="Times New Roman" w:hAnsi="Times New Roman" w:cs="Times New Roman"/>
          <w:b/>
          <w:sz w:val="26"/>
          <w:szCs w:val="26"/>
          <w:lang w:eastAsia="ru-RU"/>
        </w:rPr>
        <w:t>В И Р І Ш И Л А :</w:t>
      </w:r>
      <w:bookmarkStart w:id="1" w:name="n1373"/>
      <w:bookmarkEnd w:id="1"/>
    </w:p>
    <w:p w:rsidR="00166EA6" w:rsidRPr="00CF39B7" w:rsidRDefault="00166EA6" w:rsidP="00166EA6">
      <w:pPr>
        <w:jc w:val="both"/>
        <w:rPr>
          <w:rFonts w:ascii="Times New Roman" w:hAnsi="Times New Roman" w:cs="Times New Roman"/>
          <w:lang w:eastAsia="ru-RU"/>
        </w:rPr>
      </w:pPr>
    </w:p>
    <w:p w:rsidR="00166EA6" w:rsidRPr="003430F9" w:rsidRDefault="00166EA6" w:rsidP="001606D1">
      <w:pPr>
        <w:numPr>
          <w:ilvl w:val="0"/>
          <w:numId w:val="4"/>
        </w:numPr>
        <w:jc w:val="both"/>
        <w:rPr>
          <w:color w:val="000000"/>
        </w:rPr>
      </w:pPr>
      <w:r w:rsidRPr="003430F9">
        <w:rPr>
          <w:rFonts w:ascii="Times New Roman" w:hAnsi="Times New Roman" w:cs="Times New Roman"/>
          <w:lang w:eastAsia="ru-RU"/>
        </w:rPr>
        <w:t>Встановити ставку транспортного податку на території Луб</w:t>
      </w:r>
      <w:r w:rsidRPr="003430F9">
        <w:rPr>
          <w:rFonts w:ascii="Times New Roman" w:hAnsi="Times New Roman" w:cs="Times New Roman"/>
          <w:lang w:val="ru-RU" w:eastAsia="ru-RU"/>
        </w:rPr>
        <w:t>’</w:t>
      </w:r>
      <w:r w:rsidRPr="003430F9">
        <w:rPr>
          <w:rFonts w:ascii="Times New Roman" w:hAnsi="Times New Roman" w:cs="Times New Roman"/>
          <w:lang w:eastAsia="ru-RU"/>
        </w:rPr>
        <w:t>янського, Блиставицького, Гаврилівського старостинських округів</w:t>
      </w:r>
      <w:r w:rsidR="003430F9" w:rsidRPr="003430F9">
        <w:rPr>
          <w:rFonts w:ascii="Times New Roman" w:hAnsi="Times New Roman" w:cs="Times New Roman"/>
          <w:lang w:val="ru-RU" w:eastAsia="ru-RU"/>
        </w:rPr>
        <w:t xml:space="preserve"> згідно додатку 1</w:t>
      </w:r>
      <w:r w:rsidR="001606D1" w:rsidRPr="003430F9">
        <w:rPr>
          <w:rFonts w:ascii="Times New Roman" w:hAnsi="Times New Roman" w:cs="Times New Roman"/>
          <w:lang w:eastAsia="ru-RU"/>
        </w:rPr>
        <w:t>.</w:t>
      </w:r>
      <w:r w:rsidRPr="003430F9">
        <w:rPr>
          <w:rFonts w:ascii="Times New Roman" w:hAnsi="Times New Roman" w:cs="Times New Roman"/>
          <w:lang w:eastAsia="ru-RU"/>
        </w:rPr>
        <w:t xml:space="preserve"> </w:t>
      </w:r>
    </w:p>
    <w:p w:rsidR="00166EA6" w:rsidRPr="0030712B" w:rsidRDefault="00166EA6" w:rsidP="00166EA6">
      <w:pPr>
        <w:numPr>
          <w:ilvl w:val="0"/>
          <w:numId w:val="4"/>
        </w:numPr>
        <w:spacing w:before="120"/>
        <w:jc w:val="both"/>
        <w:rPr>
          <w:rFonts w:ascii="Times New Roman" w:hAnsi="Times New Roman" w:cs="Times New Roman"/>
          <w:lang w:eastAsia="ru-RU"/>
        </w:rPr>
      </w:pPr>
      <w:r>
        <w:rPr>
          <w:rFonts w:ascii="Times New Roman" w:hAnsi="Times New Roman" w:cs="Times New Roman"/>
          <w:color w:val="000000"/>
          <w:lang w:eastAsia="ru-RU"/>
        </w:rPr>
        <w:t xml:space="preserve">Відділу планування доходів та податкової політики </w:t>
      </w:r>
      <w:r w:rsidRPr="00F2576E">
        <w:rPr>
          <w:rFonts w:ascii="Times New Roman" w:hAnsi="Times New Roman" w:cs="Times New Roman"/>
          <w:color w:val="000000"/>
          <w:lang w:eastAsia="ru-RU"/>
        </w:rPr>
        <w:t>опри</w:t>
      </w:r>
      <w:r>
        <w:rPr>
          <w:rFonts w:ascii="Times New Roman" w:hAnsi="Times New Roman" w:cs="Times New Roman"/>
          <w:color w:val="000000"/>
          <w:lang w:eastAsia="ru-RU"/>
        </w:rPr>
        <w:t>люднити дане рішення в місцевих засобах інформації або на офіційному сайті Бучанської міської ради.</w:t>
      </w:r>
    </w:p>
    <w:p w:rsidR="0030712B" w:rsidRDefault="00BB6119" w:rsidP="0030712B">
      <w:pPr>
        <w:numPr>
          <w:ilvl w:val="0"/>
          <w:numId w:val="4"/>
        </w:numPr>
        <w:jc w:val="both"/>
        <w:rPr>
          <w:rFonts w:ascii="Times New Roman" w:hAnsi="Times New Roman" w:cs="Times New Roman"/>
          <w:lang w:eastAsia="ru-RU"/>
        </w:rPr>
      </w:pPr>
      <w:r>
        <w:rPr>
          <w:rFonts w:ascii="Times New Roman" w:hAnsi="Times New Roman"/>
          <w:lang w:eastAsia="ru-RU"/>
        </w:rPr>
        <w:t>Контроль за сплатою транспортного</w:t>
      </w:r>
      <w:r w:rsidR="0030712B">
        <w:rPr>
          <w:rFonts w:ascii="Times New Roman" w:hAnsi="Times New Roman"/>
          <w:lang w:eastAsia="ru-RU"/>
        </w:rPr>
        <w:t xml:space="preserve"> податку покладається на  ГУ ДФС у Київській області.</w:t>
      </w:r>
    </w:p>
    <w:p w:rsidR="00166EA6" w:rsidRDefault="00166EA6" w:rsidP="00166EA6">
      <w:pPr>
        <w:numPr>
          <w:ilvl w:val="0"/>
          <w:numId w:val="4"/>
        </w:numPr>
        <w:spacing w:before="120" w:after="120"/>
        <w:jc w:val="both"/>
        <w:rPr>
          <w:rFonts w:ascii="Times New Roman" w:hAnsi="Times New Roman" w:cs="Times New Roman"/>
          <w:color w:val="000000"/>
          <w:sz w:val="28"/>
          <w:szCs w:val="28"/>
          <w:lang w:eastAsia="ru-RU"/>
        </w:rPr>
      </w:pPr>
      <w:r>
        <w:rPr>
          <w:rFonts w:ascii="Times New Roman" w:hAnsi="Times New Roman" w:cs="Times New Roman"/>
          <w:lang w:eastAsia="ru-RU"/>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166EA6" w:rsidRDefault="00166EA6" w:rsidP="00166EA6">
      <w:pPr>
        <w:spacing w:before="120"/>
        <w:ind w:left="709"/>
        <w:jc w:val="both"/>
        <w:rPr>
          <w:rFonts w:ascii="Times New Roman" w:hAnsi="Times New Roman" w:cs="Times New Roman"/>
          <w:color w:val="000000"/>
          <w:sz w:val="28"/>
          <w:szCs w:val="28"/>
          <w:lang w:eastAsia="ru-RU"/>
        </w:rPr>
      </w:pPr>
    </w:p>
    <w:p w:rsidR="00166EA6" w:rsidRDefault="00166EA6" w:rsidP="00166EA6">
      <w:pPr>
        <w:jc w:val="both"/>
        <w:rPr>
          <w:rFonts w:ascii="Times New Roman" w:hAnsi="Times New Roman" w:cs="Times New Roman"/>
          <w:color w:val="000000"/>
          <w:sz w:val="28"/>
          <w:szCs w:val="28"/>
          <w:lang w:eastAsia="ru-RU"/>
        </w:rPr>
      </w:pPr>
    </w:p>
    <w:p w:rsidR="00166EA6" w:rsidRDefault="00166EA6" w:rsidP="00166EA6">
      <w:pPr>
        <w:jc w:val="both"/>
        <w:rPr>
          <w:rFonts w:ascii="Times New Roman" w:hAnsi="Times New Roman" w:cs="Times New Roman"/>
          <w:color w:val="000000"/>
          <w:sz w:val="28"/>
          <w:szCs w:val="28"/>
          <w:lang w:eastAsia="ru-RU"/>
        </w:rPr>
      </w:pPr>
    </w:p>
    <w:p w:rsidR="00166EA6" w:rsidRDefault="00166EA6" w:rsidP="00166EA6">
      <w:pPr>
        <w:jc w:val="both"/>
        <w:rPr>
          <w:rFonts w:ascii="Times New Roman" w:hAnsi="Times New Roman" w:cs="Times New Roman"/>
          <w:color w:val="000000"/>
          <w:sz w:val="28"/>
          <w:szCs w:val="28"/>
          <w:lang w:eastAsia="ru-RU"/>
        </w:rPr>
      </w:pPr>
    </w:p>
    <w:p w:rsidR="00166EA6" w:rsidRDefault="006F12AA" w:rsidP="00166EA6">
      <w:pPr>
        <w:rPr>
          <w:rFonts w:ascii="Times New Roman" w:hAnsi="Times New Roman" w:cs="Times New Roman"/>
          <w:b/>
          <w:lang w:eastAsia="ru-RU"/>
        </w:rPr>
      </w:pPr>
      <w:r>
        <w:rPr>
          <w:rFonts w:ascii="Times New Roman" w:hAnsi="Times New Roman" w:cs="Times New Roman"/>
          <w:b/>
          <w:lang w:eastAsia="ru-RU"/>
        </w:rPr>
        <w:t xml:space="preserve"> </w:t>
      </w:r>
      <w:r w:rsidR="00166EA6">
        <w:rPr>
          <w:rFonts w:ascii="Times New Roman" w:hAnsi="Times New Roman" w:cs="Times New Roman"/>
          <w:b/>
          <w:lang w:eastAsia="ru-RU"/>
        </w:rPr>
        <w:t xml:space="preserve">Міський голова </w:t>
      </w:r>
      <w:r w:rsidR="00166EA6">
        <w:rPr>
          <w:rFonts w:ascii="Times New Roman" w:hAnsi="Times New Roman" w:cs="Times New Roman"/>
          <w:b/>
          <w:lang w:eastAsia="ru-RU"/>
        </w:rPr>
        <w:tab/>
      </w:r>
      <w:r w:rsidR="00166EA6">
        <w:rPr>
          <w:rFonts w:ascii="Times New Roman" w:hAnsi="Times New Roman" w:cs="Times New Roman"/>
          <w:b/>
          <w:lang w:eastAsia="ru-RU"/>
        </w:rPr>
        <w:tab/>
      </w:r>
      <w:r w:rsidR="00166EA6">
        <w:rPr>
          <w:rFonts w:ascii="Times New Roman" w:hAnsi="Times New Roman" w:cs="Times New Roman"/>
          <w:b/>
          <w:lang w:eastAsia="ru-RU"/>
        </w:rPr>
        <w:tab/>
      </w:r>
      <w:r w:rsidR="00166EA6">
        <w:rPr>
          <w:rFonts w:ascii="Times New Roman" w:hAnsi="Times New Roman" w:cs="Times New Roman"/>
          <w:b/>
          <w:lang w:eastAsia="ru-RU"/>
        </w:rPr>
        <w:tab/>
      </w:r>
      <w:r w:rsidR="00166EA6">
        <w:rPr>
          <w:rFonts w:ascii="Times New Roman" w:hAnsi="Times New Roman" w:cs="Times New Roman"/>
          <w:b/>
          <w:lang w:eastAsia="ru-RU"/>
        </w:rPr>
        <w:tab/>
      </w:r>
      <w:r w:rsidR="00166EA6">
        <w:rPr>
          <w:rFonts w:ascii="Times New Roman" w:hAnsi="Times New Roman" w:cs="Times New Roman"/>
          <w:b/>
          <w:lang w:eastAsia="ru-RU"/>
        </w:rPr>
        <w:tab/>
      </w:r>
      <w:r w:rsidR="00166EA6">
        <w:rPr>
          <w:rFonts w:ascii="Times New Roman" w:hAnsi="Times New Roman" w:cs="Times New Roman"/>
          <w:b/>
          <w:lang w:eastAsia="ru-RU"/>
        </w:rPr>
        <w:tab/>
      </w:r>
      <w:r>
        <w:rPr>
          <w:rFonts w:ascii="Times New Roman" w:hAnsi="Times New Roman" w:cs="Times New Roman"/>
          <w:b/>
          <w:lang w:eastAsia="ru-RU"/>
        </w:rPr>
        <w:t xml:space="preserve">                             </w:t>
      </w:r>
      <w:r w:rsidR="00166EA6">
        <w:rPr>
          <w:rFonts w:ascii="Times New Roman" w:hAnsi="Times New Roman" w:cs="Times New Roman"/>
          <w:b/>
          <w:lang w:eastAsia="ru-RU"/>
        </w:rPr>
        <w:t>А.П. Федорук</w:t>
      </w:r>
    </w:p>
    <w:p w:rsidR="00166EA6" w:rsidRDefault="00166EA6" w:rsidP="00166EA6">
      <w:pPr>
        <w:ind w:left="5245"/>
        <w:rPr>
          <w:rFonts w:ascii="Times New Roman" w:hAnsi="Times New Roman" w:cs="Times New Roman"/>
          <w:b/>
          <w:lang w:eastAsia="ru-RU"/>
        </w:rPr>
      </w:pPr>
    </w:p>
    <w:p w:rsidR="000B4344" w:rsidRDefault="000B4344" w:rsidP="000B4344">
      <w:pPr>
        <w:ind w:firstLine="284"/>
        <w:rPr>
          <w:rFonts w:ascii="Times New Roman" w:hAnsi="Times New Roman" w:cs="Times New Roman"/>
          <w:b/>
          <w:lang w:eastAsia="ru-RU"/>
        </w:rPr>
      </w:pPr>
    </w:p>
    <w:p w:rsidR="000B4344" w:rsidRDefault="000B4344" w:rsidP="000B4344">
      <w:pPr>
        <w:rPr>
          <w:rFonts w:ascii="Times New Roman" w:hAnsi="Times New Roman" w:cs="Times New Roman"/>
          <w:b/>
          <w:lang w:eastAsia="ru-RU"/>
        </w:rPr>
      </w:pPr>
    </w:p>
    <w:p w:rsidR="000B4344" w:rsidRDefault="000B4344" w:rsidP="000B4344"/>
    <w:p w:rsidR="004F2C6F" w:rsidRDefault="004F2C6F" w:rsidP="00C92D32">
      <w:pPr>
        <w:ind w:left="5245"/>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Додаток 1 </w:t>
      </w:r>
    </w:p>
    <w:p w:rsidR="00666F40" w:rsidRDefault="00666F40" w:rsidP="00666F40">
      <w:pPr>
        <w:ind w:left="5245"/>
        <w:jc w:val="right"/>
        <w:rPr>
          <w:b/>
        </w:rPr>
      </w:pPr>
      <w:r>
        <w:rPr>
          <w:b/>
        </w:rPr>
        <w:lastRenderedPageBreak/>
        <w:t>до рішення Бучанської міської ради</w:t>
      </w:r>
    </w:p>
    <w:p w:rsidR="00666F40" w:rsidRDefault="00666F40" w:rsidP="00666F40">
      <w:pPr>
        <w:ind w:left="5245"/>
        <w:jc w:val="right"/>
        <w:rPr>
          <w:b/>
          <w:i/>
        </w:rPr>
      </w:pPr>
      <w:r>
        <w:rPr>
          <w:b/>
        </w:rPr>
        <w:t xml:space="preserve">    № </w:t>
      </w:r>
      <w:r w:rsidR="00C867CE">
        <w:rPr>
          <w:b/>
        </w:rPr>
        <w:t>3590</w:t>
      </w:r>
      <w:r>
        <w:rPr>
          <w:b/>
        </w:rPr>
        <w:t xml:space="preserve">-61- </w:t>
      </w:r>
      <w:r>
        <w:rPr>
          <w:b/>
          <w:kern w:val="2"/>
        </w:rPr>
        <w:t xml:space="preserve">VІІ </w:t>
      </w:r>
      <w:r>
        <w:rPr>
          <w:b/>
        </w:rPr>
        <w:t>від  27 червня 2019р</w:t>
      </w:r>
    </w:p>
    <w:p w:rsidR="004F2C6F" w:rsidRDefault="004F2C6F">
      <w:pPr>
        <w:jc w:val="right"/>
        <w:rPr>
          <w:rFonts w:ascii="Times New Roman" w:eastAsia="Times New Roman" w:hAnsi="Times New Roman" w:cs="Times New Roman"/>
          <w:lang w:eastAsia="ru-RU"/>
        </w:rPr>
      </w:pPr>
    </w:p>
    <w:p w:rsidR="004F2C6F" w:rsidRDefault="004F2C6F">
      <w:pPr>
        <w:jc w:val="right"/>
        <w:rPr>
          <w:rFonts w:ascii="Times New Roman" w:eastAsia="Times New Roman" w:hAnsi="Times New Roman" w:cs="Times New Roman"/>
          <w:lang w:eastAsia="ru-RU"/>
        </w:rPr>
      </w:pPr>
    </w:p>
    <w:p w:rsidR="00827675" w:rsidRPr="00827675" w:rsidRDefault="0010617C" w:rsidP="00827675">
      <w:pPr>
        <w:tabs>
          <w:tab w:val="left" w:pos="5730"/>
        </w:tabs>
        <w:jc w:val="center"/>
        <w:rPr>
          <w:b/>
          <w:color w:val="000000"/>
        </w:rPr>
      </w:pPr>
      <w:r>
        <w:rPr>
          <w:rFonts w:ascii="Times New Roman" w:eastAsia="Times New Roman" w:hAnsi="Times New Roman" w:cs="Times New Roman"/>
          <w:b/>
          <w:lang w:eastAsia="ru-RU"/>
        </w:rPr>
        <w:t>Положення</w:t>
      </w:r>
      <w:r w:rsidR="004F2C6F">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про </w:t>
      </w:r>
      <w:r w:rsidR="004F2C6F">
        <w:rPr>
          <w:rFonts w:ascii="Times New Roman" w:eastAsia="Times New Roman" w:hAnsi="Times New Roman" w:cs="Times New Roman"/>
          <w:b/>
          <w:lang w:eastAsia="ru-RU"/>
        </w:rPr>
        <w:t>транспортн</w:t>
      </w:r>
      <w:r w:rsidR="00212F75">
        <w:rPr>
          <w:rFonts w:ascii="Times New Roman" w:eastAsia="Times New Roman" w:hAnsi="Times New Roman" w:cs="Times New Roman"/>
          <w:b/>
          <w:lang w:eastAsia="ru-RU"/>
        </w:rPr>
        <w:t>ий податок</w:t>
      </w:r>
      <w:r w:rsidR="004F2C6F">
        <w:rPr>
          <w:rFonts w:ascii="Times New Roman" w:eastAsia="Times New Roman" w:hAnsi="Times New Roman" w:cs="Times New Roman"/>
          <w:b/>
          <w:lang w:eastAsia="ru-RU"/>
        </w:rPr>
        <w:t xml:space="preserve"> </w:t>
      </w:r>
      <w:r w:rsidR="001571CA">
        <w:rPr>
          <w:rFonts w:ascii="Times New Roman" w:eastAsia="Times New Roman" w:hAnsi="Times New Roman" w:cs="Times New Roman"/>
          <w:b/>
          <w:lang w:eastAsia="ru-RU"/>
        </w:rPr>
        <w:t xml:space="preserve">на території </w:t>
      </w:r>
      <w:r w:rsidR="00827675" w:rsidRPr="00827675">
        <w:rPr>
          <w:b/>
          <w:color w:val="000000"/>
          <w:lang w:val="ru-RU"/>
        </w:rPr>
        <w:t xml:space="preserve">Луб’янського, Блиставицького, Гаврилівського старостинського округів </w:t>
      </w:r>
    </w:p>
    <w:p w:rsidR="004F2C6F" w:rsidRPr="00023166" w:rsidRDefault="004F2C6F" w:rsidP="00827675">
      <w:pPr>
        <w:jc w:val="center"/>
        <w:rPr>
          <w:rFonts w:ascii="Times New Roman" w:eastAsia="Times New Roman" w:hAnsi="Times New Roman" w:cs="Times New Roman"/>
          <w:b/>
          <w:lang w:eastAsia="ru-RU"/>
        </w:rPr>
      </w:pPr>
    </w:p>
    <w:p w:rsidR="004F2C6F" w:rsidRDefault="004F2C6F">
      <w:pPr>
        <w:jc w:val="both"/>
        <w:rPr>
          <w:rFonts w:ascii="Times New Roman" w:eastAsia="Times New Roman" w:hAnsi="Times New Roman" w:cs="Times New Roman"/>
          <w:lang w:eastAsia="ru-RU"/>
        </w:rPr>
      </w:pPr>
    </w:p>
    <w:p w:rsidR="004F2C6F" w:rsidRDefault="004F2C6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Загальні положення</w:t>
      </w:r>
    </w:p>
    <w:p w:rsidR="00212F75" w:rsidRPr="00BD0ED9" w:rsidRDefault="00212F75" w:rsidP="00212F75">
      <w:pPr>
        <w:pStyle w:val="ad"/>
        <w:shd w:val="clear" w:color="auto" w:fill="FFFFFF"/>
        <w:spacing w:before="0" w:beforeAutospacing="0" w:after="0" w:afterAutospacing="0"/>
        <w:jc w:val="both"/>
        <w:textAlignment w:val="baseline"/>
        <w:rPr>
          <w:kern w:val="1"/>
          <w:lang w:eastAsia="ru-RU" w:bidi="hi-IN"/>
        </w:rPr>
      </w:pPr>
      <w:r w:rsidRPr="00BD0ED9">
        <w:rPr>
          <w:b/>
          <w:kern w:val="1"/>
          <w:lang w:eastAsia="ru-RU" w:bidi="hi-IN"/>
        </w:rPr>
        <w:t>1.1.</w:t>
      </w:r>
      <w:r w:rsidRPr="00BD0ED9">
        <w:rPr>
          <w:color w:val="333333"/>
          <w:bdr w:val="none" w:sz="0" w:space="0" w:color="auto" w:frame="1"/>
        </w:rPr>
        <w:t xml:space="preserve"> </w:t>
      </w:r>
      <w:r w:rsidRPr="00BD0ED9">
        <w:rPr>
          <w:kern w:val="1"/>
          <w:lang w:eastAsia="ru-RU" w:bidi="hi-IN"/>
        </w:rPr>
        <w:t xml:space="preserve">Положення про транспортний податок (далі - Положення) розроблено на підставі статті 267 Податкового </w:t>
      </w:r>
      <w:r w:rsidR="0036193F" w:rsidRPr="00BD0ED9">
        <w:rPr>
          <w:kern w:val="1"/>
          <w:lang w:eastAsia="ru-RU" w:bidi="hi-IN"/>
        </w:rPr>
        <w:t>к</w:t>
      </w:r>
      <w:r w:rsidRPr="00BD0ED9">
        <w:rPr>
          <w:kern w:val="1"/>
          <w:lang w:eastAsia="ru-RU" w:bidi="hi-IN"/>
        </w:rPr>
        <w:t>одексу України від 02.12.2010 № 2755-VI зі змінами та доповненнями.</w:t>
      </w:r>
    </w:p>
    <w:p w:rsidR="00212F75" w:rsidRPr="00BD0ED9" w:rsidRDefault="00212F75" w:rsidP="00212F75">
      <w:pPr>
        <w:pStyle w:val="ad"/>
        <w:shd w:val="clear" w:color="auto" w:fill="FFFFFF"/>
        <w:spacing w:before="0" w:beforeAutospacing="0" w:after="0" w:afterAutospacing="0"/>
        <w:jc w:val="both"/>
        <w:textAlignment w:val="baseline"/>
        <w:rPr>
          <w:kern w:val="1"/>
          <w:lang w:eastAsia="ru-RU" w:bidi="hi-IN"/>
        </w:rPr>
      </w:pPr>
    </w:p>
    <w:p w:rsidR="00BD7177" w:rsidRPr="00BD0ED9" w:rsidRDefault="00BD7177" w:rsidP="00BD7177">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2. Платники податку</w:t>
      </w:r>
    </w:p>
    <w:p w:rsidR="00BD7177" w:rsidRPr="00BD0ED9" w:rsidRDefault="00BD7177" w:rsidP="00BD7177">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2.1.</w:t>
      </w:r>
      <w:r w:rsidRPr="00BD0ED9">
        <w:rPr>
          <w:rFonts w:ascii="Times New Roman" w:eastAsia="Times New Roman" w:hAnsi="Times New Roman" w:cs="Times New Roman"/>
          <w:lang w:eastAsia="ru-RU"/>
        </w:rPr>
        <w:t xml:space="preserve"> </w:t>
      </w:r>
      <w:r w:rsidRPr="00BD0ED9">
        <w:rPr>
          <w:rFonts w:ascii="Times New Roman" w:hAnsi="Times New Roman" w:cs="Times New Roman"/>
          <w:color w:val="000000"/>
          <w:shd w:val="clear" w:color="auto" w:fill="FFFFFF"/>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статті</w:t>
      </w:r>
      <w:r w:rsidR="0036193F" w:rsidRPr="00BD0ED9">
        <w:rPr>
          <w:rFonts w:ascii="Times New Roman" w:hAnsi="Times New Roman" w:cs="Times New Roman"/>
          <w:color w:val="000000"/>
          <w:shd w:val="clear" w:color="auto" w:fill="FFFFFF"/>
        </w:rPr>
        <w:t xml:space="preserve"> 267 </w:t>
      </w:r>
      <w:r w:rsidR="0036193F" w:rsidRPr="00BD0ED9">
        <w:rPr>
          <w:rFonts w:ascii="Times New Roman" w:hAnsi="Times New Roman" w:cs="Times New Roman"/>
          <w:lang w:eastAsia="ru-RU"/>
        </w:rPr>
        <w:t>Податкового кодексу України</w:t>
      </w:r>
      <w:r w:rsidRPr="00BD0ED9">
        <w:rPr>
          <w:rFonts w:ascii="Times New Roman" w:hAnsi="Times New Roman" w:cs="Times New Roman"/>
          <w:color w:val="000000"/>
          <w:shd w:val="clear" w:color="auto" w:fill="FFFFFF"/>
        </w:rPr>
        <w:t xml:space="preserve"> є об’єктами оподаткування.</w:t>
      </w:r>
    </w:p>
    <w:p w:rsidR="00BD7177" w:rsidRPr="00BD0ED9" w:rsidRDefault="00BD7177" w:rsidP="00BD7177">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3. Об’єкт та база оподаткування</w:t>
      </w:r>
    </w:p>
    <w:p w:rsidR="00BD7177" w:rsidRPr="00BD0ED9" w:rsidRDefault="00BD7177" w:rsidP="00BD7177">
      <w:pPr>
        <w:pStyle w:val="rvps2"/>
        <w:shd w:val="clear" w:color="auto" w:fill="FFFFFF"/>
        <w:spacing w:before="0" w:beforeAutospacing="0" w:after="0" w:afterAutospacing="0"/>
        <w:ind w:firstLine="450"/>
        <w:jc w:val="both"/>
        <w:rPr>
          <w:color w:val="000000"/>
          <w:lang w:val="uk-UA"/>
        </w:rPr>
      </w:pPr>
      <w:r w:rsidRPr="00BD0ED9">
        <w:rPr>
          <w:rFonts w:eastAsia="Times New Roman"/>
          <w:b/>
          <w:lang w:val="uk-UA"/>
        </w:rPr>
        <w:t xml:space="preserve">3.1. </w:t>
      </w:r>
      <w:r w:rsidRPr="00BD0ED9">
        <w:rPr>
          <w:color w:val="000000"/>
          <w:lang w:val="uk-UA"/>
        </w:rPr>
        <w:t xml:space="preserve">Об’єктом оподаткування є легкові автомобілі, з року випуску яких минуло не більше </w:t>
      </w:r>
      <w:r w:rsidRPr="00BD0ED9">
        <w:rPr>
          <w:b/>
          <w:color w:val="000000"/>
          <w:lang w:val="uk-UA"/>
        </w:rPr>
        <w:t>п’яти років</w:t>
      </w:r>
      <w:r w:rsidRPr="00BD0ED9">
        <w:rPr>
          <w:color w:val="000000"/>
          <w:lang w:val="uk-UA"/>
        </w:rPr>
        <w:t xml:space="preserve"> (включно) та середньоринкова вартість яких становить понад </w:t>
      </w:r>
      <w:r w:rsidRPr="00BD0ED9">
        <w:rPr>
          <w:b/>
          <w:color w:val="000000"/>
          <w:lang w:val="uk-UA"/>
        </w:rPr>
        <w:t>375 розмірів мінімальної заробітної плати</w:t>
      </w:r>
      <w:r w:rsidRPr="00BD0ED9">
        <w:rPr>
          <w:color w:val="000000"/>
          <w:lang w:val="uk-UA"/>
        </w:rPr>
        <w:t>, встановленої законом на 1 січня податкового (звітного) року.</w:t>
      </w:r>
    </w:p>
    <w:p w:rsidR="00BD7177" w:rsidRPr="00BD0ED9" w:rsidRDefault="00BD7177" w:rsidP="00BD7177">
      <w:pPr>
        <w:pStyle w:val="rvps2"/>
        <w:shd w:val="clear" w:color="auto" w:fill="FFFFFF"/>
        <w:spacing w:before="0" w:beforeAutospacing="0" w:after="0" w:afterAutospacing="0"/>
        <w:ind w:firstLine="450"/>
        <w:jc w:val="both"/>
        <w:rPr>
          <w:color w:val="000000"/>
          <w:lang w:val="uk-UA"/>
        </w:rPr>
      </w:pPr>
      <w:bookmarkStart w:id="2" w:name="n13369"/>
      <w:bookmarkStart w:id="3" w:name="n12926"/>
      <w:bookmarkEnd w:id="2"/>
      <w:bookmarkEnd w:id="3"/>
      <w:r w:rsidRPr="00BD0ED9">
        <w:rPr>
          <w:color w:val="000000"/>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w:t>
      </w:r>
      <w:hyperlink r:id="rId6" w:anchor="n9" w:tgtFrame="_blank" w:history="1">
        <w:r w:rsidRPr="00BD0ED9">
          <w:rPr>
            <w:color w:val="000000"/>
            <w:lang w:val="uk-UA"/>
          </w:rPr>
          <w:t>Методикою</w:t>
        </w:r>
      </w:hyperlink>
      <w:r w:rsidRPr="00BD0ED9">
        <w:rPr>
          <w:color w:val="000000"/>
          <w:lang w:val="uk-UA"/>
        </w:rPr>
        <w:t xml:space="preserve"> визначення середньо ринкової вартості легкових </w:t>
      </w:r>
      <w:r w:rsidR="005218C3">
        <w:rPr>
          <w:color w:val="000000"/>
          <w:lang w:val="uk-UA"/>
        </w:rPr>
        <w:t>автомобілів, затвердженою постан</w:t>
      </w:r>
      <w:r w:rsidRPr="00BD0ED9">
        <w:rPr>
          <w:color w:val="000000"/>
          <w:lang w:val="uk-UA"/>
        </w:rPr>
        <w:t>овою Кабінету Міністрів України від 18.02.2016 року № 66, станом на 1 січня податкового (звітного) року виходячи з марки, моделі, року випуску, об’єму ци</w:t>
      </w:r>
      <w:r w:rsidR="005218C3">
        <w:rPr>
          <w:color w:val="000000"/>
          <w:lang w:val="uk-UA"/>
        </w:rPr>
        <w:t>ліндрів двигуна, типу пального.</w:t>
      </w:r>
    </w:p>
    <w:p w:rsidR="00BD7177" w:rsidRPr="00BD0ED9" w:rsidRDefault="00BD7177" w:rsidP="00BD7177">
      <w:pPr>
        <w:pStyle w:val="rvps2"/>
        <w:shd w:val="clear" w:color="auto" w:fill="FFFFFF"/>
        <w:spacing w:before="0" w:beforeAutospacing="0" w:after="0" w:afterAutospacing="0"/>
        <w:ind w:firstLine="450"/>
        <w:jc w:val="both"/>
        <w:rPr>
          <w:color w:val="000000"/>
          <w:lang w:val="uk-UA"/>
        </w:rPr>
      </w:pPr>
      <w:bookmarkStart w:id="4" w:name="n14375"/>
      <w:bookmarkStart w:id="5" w:name="n14378"/>
      <w:bookmarkEnd w:id="4"/>
      <w:bookmarkEnd w:id="5"/>
      <w:r w:rsidRPr="00BD0ED9">
        <w:rPr>
          <w:color w:val="000000"/>
          <w:lang w:val="uk-UA"/>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BD7177" w:rsidRPr="00BD0ED9" w:rsidRDefault="00BD7177" w:rsidP="00BD7177">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3.2.</w:t>
      </w:r>
      <w:r w:rsidRPr="00BD0ED9">
        <w:rPr>
          <w:rFonts w:ascii="Times New Roman" w:eastAsia="Times New Roman" w:hAnsi="Times New Roman" w:cs="Times New Roman"/>
          <w:lang w:eastAsia="ru-RU"/>
        </w:rPr>
        <w:t xml:space="preserve"> </w:t>
      </w:r>
      <w:r w:rsidR="0036193F" w:rsidRPr="00BD0ED9">
        <w:rPr>
          <w:rFonts w:ascii="Times New Roman" w:hAnsi="Times New Roman" w:cs="Times New Roman"/>
          <w:color w:val="000000"/>
          <w:shd w:val="clear" w:color="auto" w:fill="FFFFFF"/>
        </w:rPr>
        <w:t xml:space="preserve">Базою оподаткування є легковий автомобіль, що є об’єктом оподаткування відповідно до підпункту 267.2.1 пункту 267.2 статті 267 </w:t>
      </w:r>
      <w:r w:rsidR="0036193F" w:rsidRPr="00BD0ED9">
        <w:rPr>
          <w:rFonts w:ascii="Times New Roman" w:hAnsi="Times New Roman" w:cs="Times New Roman"/>
          <w:lang w:eastAsia="ru-RU"/>
        </w:rPr>
        <w:t>Податкового кодексу України</w:t>
      </w:r>
      <w:r w:rsidR="0036193F" w:rsidRPr="00BD0ED9">
        <w:rPr>
          <w:rFonts w:ascii="Times New Roman" w:hAnsi="Times New Roman" w:cs="Times New Roman"/>
          <w:color w:val="000000"/>
          <w:shd w:val="clear" w:color="auto" w:fill="FFFFFF"/>
        </w:rPr>
        <w:t>.</w:t>
      </w:r>
    </w:p>
    <w:p w:rsidR="00BD7177" w:rsidRPr="00BD0ED9" w:rsidRDefault="00BD7177" w:rsidP="00BD7177">
      <w:pPr>
        <w:jc w:val="both"/>
        <w:rPr>
          <w:rFonts w:ascii="Times New Roman" w:eastAsia="Times New Roman" w:hAnsi="Times New Roman" w:cs="Times New Roman"/>
          <w:lang w:eastAsia="ru-RU"/>
        </w:rPr>
      </w:pPr>
    </w:p>
    <w:p w:rsidR="00BD7177" w:rsidRPr="00BD0ED9" w:rsidRDefault="00BD7177" w:rsidP="00BD7177">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4. Ставки податку та податковий період</w:t>
      </w:r>
    </w:p>
    <w:p w:rsidR="00BD7177" w:rsidRPr="00BD0ED9" w:rsidRDefault="00BD7177" w:rsidP="00BD7177">
      <w:pPr>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4.1.</w:t>
      </w:r>
      <w:r w:rsidRPr="00BD0ED9">
        <w:rPr>
          <w:rFonts w:ascii="Times New Roman" w:eastAsia="Times New Roman" w:hAnsi="Times New Roman" w:cs="Times New Roman"/>
          <w:lang w:eastAsia="ru-RU"/>
        </w:rPr>
        <w:t xml:space="preserve"> Ставка податку встановлюється з розрахунку на календарний рік у розмірі 25000 гривень за кожен легковий автомобіль, </w:t>
      </w:r>
      <w:r w:rsidR="000020C0" w:rsidRPr="00BD0ED9">
        <w:rPr>
          <w:rFonts w:ascii="Times New Roman" w:hAnsi="Times New Roman" w:cs="Times New Roman"/>
          <w:color w:val="000000"/>
          <w:shd w:val="clear" w:color="auto" w:fill="FFFFFF"/>
        </w:rPr>
        <w:t>що є об’єктом оподаткування відповідно до підпункту 267.2.1 пункту 267.2 статті 267 Податкового кодексу України</w:t>
      </w:r>
      <w:r w:rsidRPr="00BD0ED9">
        <w:rPr>
          <w:rFonts w:ascii="Times New Roman" w:eastAsia="Times New Roman" w:hAnsi="Times New Roman" w:cs="Times New Roman"/>
          <w:lang w:eastAsia="ru-RU"/>
        </w:rPr>
        <w:t>.</w:t>
      </w:r>
    </w:p>
    <w:p w:rsidR="00BD7177" w:rsidRPr="00BD0ED9" w:rsidRDefault="00BD7177" w:rsidP="00BD7177">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4.2.</w:t>
      </w:r>
      <w:r w:rsidRPr="00BD0ED9">
        <w:rPr>
          <w:rFonts w:ascii="Times New Roman" w:eastAsia="Times New Roman" w:hAnsi="Times New Roman" w:cs="Times New Roman"/>
          <w:lang w:eastAsia="ru-RU"/>
        </w:rPr>
        <w:t xml:space="preserve"> Базовий податковий (звітний) період дорівнює календарному року.</w:t>
      </w:r>
    </w:p>
    <w:p w:rsidR="00BD7177" w:rsidRPr="00BD0ED9" w:rsidRDefault="00BD7177" w:rsidP="00BD7177">
      <w:pPr>
        <w:jc w:val="both"/>
        <w:rPr>
          <w:rFonts w:ascii="Times New Roman" w:eastAsia="Times New Roman" w:hAnsi="Times New Roman" w:cs="Times New Roman"/>
          <w:lang w:eastAsia="ru-RU"/>
        </w:rPr>
      </w:pPr>
    </w:p>
    <w:p w:rsidR="00BD7177" w:rsidRPr="00BD0ED9" w:rsidRDefault="00BD7177" w:rsidP="00BD7177">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 Порядок обчислення та сплати податку</w:t>
      </w:r>
    </w:p>
    <w:p w:rsidR="00BD7177" w:rsidRPr="00BD0ED9" w:rsidRDefault="00BD7177" w:rsidP="00BD7177">
      <w:pPr>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5.1.</w:t>
      </w:r>
      <w:r w:rsidRPr="00BD0ED9">
        <w:rPr>
          <w:rFonts w:ascii="Times New Roman" w:eastAsia="Times New Roman" w:hAnsi="Times New Roman" w:cs="Times New Roman"/>
          <w:lang w:eastAsia="ru-RU"/>
        </w:rPr>
        <w:t xml:space="preserve"> Обчислення суми податку з об'єкта/об'єктів оподаткування фізичних осіб здійснюється  ГУ ДФС у Київській області.</w:t>
      </w:r>
    </w:p>
    <w:p w:rsidR="00BD7177" w:rsidRPr="00BD0ED9" w:rsidRDefault="00BD7177" w:rsidP="00BD7177">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5.2.</w:t>
      </w:r>
      <w:r w:rsidRPr="00BD0ED9">
        <w:rPr>
          <w:rFonts w:ascii="Times New Roman" w:eastAsia="Times New Roman" w:hAnsi="Times New Roman" w:cs="Times New Roman"/>
          <w:lang w:eastAsia="ru-RU"/>
        </w:rPr>
        <w:t xml:space="preserve"> Податкове/податкові повідомлення-рішення про сплату суми/сум податку та відповідні платіжні реквізити надсилаються (вручаються) платнику податку ГУ ДФС у Київській області до 1 липня року базового податкового (звітного) періоду (року).</w:t>
      </w:r>
    </w:p>
    <w:p w:rsidR="00BD7177" w:rsidRPr="00BD0ED9" w:rsidRDefault="00BD7177" w:rsidP="00BD7177">
      <w:pPr>
        <w:ind w:firstLine="708"/>
        <w:jc w:val="both"/>
        <w:rPr>
          <w:rFonts w:ascii="Times New Roman" w:eastAsia="Times New Roman" w:hAnsi="Times New Roman" w:cs="Times New Roman"/>
          <w:lang w:eastAsia="ru-RU"/>
        </w:rPr>
      </w:pPr>
      <w:r w:rsidRPr="00BD0ED9">
        <w:rPr>
          <w:rFonts w:ascii="Times New Roman" w:eastAsia="Times New Roman" w:hAnsi="Times New Roman" w:cs="Times New Roman"/>
          <w:lang w:eastAsia="ru-RU"/>
        </w:rPr>
        <w:t xml:space="preserve">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ГУ ДФС у Київській області надсилає податкове повідомлення-рішення новому власнику після </w:t>
      </w:r>
      <w:r w:rsidRPr="00BD0ED9">
        <w:rPr>
          <w:rFonts w:ascii="Times New Roman" w:eastAsia="Times New Roman" w:hAnsi="Times New Roman" w:cs="Times New Roman"/>
          <w:lang w:eastAsia="ru-RU"/>
        </w:rPr>
        <w:lastRenderedPageBreak/>
        <w:t>отримання інформації про перехід права власності.</w:t>
      </w:r>
    </w:p>
    <w:p w:rsidR="00BD7177" w:rsidRPr="00BD0ED9" w:rsidRDefault="00BD7177" w:rsidP="00BD7177">
      <w:pPr>
        <w:ind w:firstLine="708"/>
        <w:jc w:val="both"/>
        <w:rPr>
          <w:rFonts w:ascii="Times New Roman" w:eastAsia="Times New Roman" w:hAnsi="Times New Roman" w:cs="Times New Roman"/>
          <w:b/>
          <w:lang w:eastAsia="ru-RU"/>
        </w:rPr>
      </w:pPr>
      <w:r w:rsidRPr="00BD0ED9">
        <w:rPr>
          <w:rFonts w:ascii="Times New Roman" w:eastAsia="Times New Roman" w:hAnsi="Times New Roman" w:cs="Times New Roman"/>
          <w:lang w:eastAsia="ru-RU"/>
        </w:rPr>
        <w:t>Нарахування податку та надсилання (вручення) податкових повідомлень-рішень про сплату податку фізичним особам - нерезидентам здійснює ГУ ДФС у Київській області за об'єкти оподаткування, що перебувають у власності таких нерезидентів.</w:t>
      </w:r>
    </w:p>
    <w:p w:rsidR="00BD7177" w:rsidRPr="00BD0ED9" w:rsidRDefault="00BD7177" w:rsidP="00BD7177">
      <w:pPr>
        <w:pStyle w:val="rvps2"/>
        <w:shd w:val="clear" w:color="auto" w:fill="FFFFFF"/>
        <w:spacing w:before="0" w:beforeAutospacing="0" w:after="0" w:afterAutospacing="0"/>
        <w:jc w:val="both"/>
        <w:textAlignment w:val="baseline"/>
        <w:rPr>
          <w:color w:val="000000"/>
        </w:rPr>
      </w:pPr>
      <w:r w:rsidRPr="00BD0ED9">
        <w:rPr>
          <w:rFonts w:eastAsia="Times New Roman"/>
          <w:b/>
          <w:lang w:val="uk-UA"/>
        </w:rPr>
        <w:t xml:space="preserve">5.3. </w:t>
      </w:r>
      <w:r w:rsidRPr="00BD0ED9">
        <w:rPr>
          <w:color w:val="000000"/>
        </w:rPr>
        <w:t>Органи</w:t>
      </w:r>
      <w:r w:rsidRPr="00BD0ED9">
        <w:rPr>
          <w:color w:val="000000"/>
          <w:lang w:val="uk-UA"/>
        </w:rPr>
        <w:t xml:space="preserve"> </w:t>
      </w:r>
      <w:r w:rsidRPr="00BD0ED9">
        <w:rPr>
          <w:color w:val="000000"/>
        </w:rPr>
        <w:t>внутрішніх справ зобов’язані до 1 квітня 2015 року подати контролюючим органам за місцем</w:t>
      </w:r>
      <w:r w:rsidRPr="00BD0ED9">
        <w:rPr>
          <w:color w:val="000000"/>
          <w:lang w:val="uk-UA"/>
        </w:rPr>
        <w:t xml:space="preserve"> </w:t>
      </w:r>
      <w:r w:rsidRPr="00BD0ED9">
        <w:rPr>
          <w:color w:val="000000"/>
        </w:rPr>
        <w:t>реєстрації</w:t>
      </w:r>
      <w:r w:rsidRPr="00BD0ED9">
        <w:rPr>
          <w:color w:val="000000"/>
          <w:lang w:val="uk-UA"/>
        </w:rPr>
        <w:t xml:space="preserve"> </w:t>
      </w:r>
      <w:r w:rsidRPr="00BD0ED9">
        <w:rPr>
          <w:color w:val="000000"/>
        </w:rPr>
        <w:t>об’єкта</w:t>
      </w:r>
      <w:r w:rsidRPr="00BD0ED9">
        <w:rPr>
          <w:color w:val="000000"/>
          <w:lang w:val="uk-UA"/>
        </w:rPr>
        <w:t xml:space="preserve"> </w:t>
      </w:r>
      <w:r w:rsidRPr="00BD0ED9">
        <w:rPr>
          <w:color w:val="000000"/>
        </w:rPr>
        <w:t>оподаткування</w:t>
      </w:r>
      <w:r w:rsidRPr="00BD0ED9">
        <w:rPr>
          <w:color w:val="000000"/>
          <w:lang w:val="uk-UA"/>
        </w:rPr>
        <w:t xml:space="preserve"> </w:t>
      </w:r>
      <w:r w:rsidRPr="00BD0ED9">
        <w:rPr>
          <w:color w:val="000000"/>
        </w:rPr>
        <w:t>відомості, необхідні для розрахунку та справляння</w:t>
      </w:r>
      <w:r w:rsidRPr="00BD0ED9">
        <w:rPr>
          <w:color w:val="000000"/>
          <w:lang w:val="uk-UA"/>
        </w:rPr>
        <w:t xml:space="preserve"> </w:t>
      </w:r>
      <w:r w:rsidRPr="00BD0ED9">
        <w:rPr>
          <w:color w:val="000000"/>
        </w:rPr>
        <w:t>податку</w:t>
      </w:r>
      <w:r w:rsidRPr="00BD0ED9">
        <w:rPr>
          <w:color w:val="000000"/>
          <w:lang w:val="uk-UA"/>
        </w:rPr>
        <w:t xml:space="preserve"> </w:t>
      </w:r>
      <w:r w:rsidRPr="00BD0ED9">
        <w:rPr>
          <w:color w:val="000000"/>
        </w:rPr>
        <w:t>фізичними та юридичними особами.</w:t>
      </w:r>
    </w:p>
    <w:p w:rsidR="00BD7177" w:rsidRPr="00BD0ED9" w:rsidRDefault="00BD7177" w:rsidP="00BD7177">
      <w:pPr>
        <w:pStyle w:val="rvps2"/>
        <w:shd w:val="clear" w:color="auto" w:fill="FFFFFF"/>
        <w:spacing w:before="0" w:beforeAutospacing="0" w:after="0" w:afterAutospacing="0"/>
        <w:ind w:firstLine="709"/>
        <w:jc w:val="both"/>
        <w:textAlignment w:val="baseline"/>
        <w:rPr>
          <w:color w:val="000000"/>
        </w:rPr>
      </w:pPr>
      <w:bookmarkStart w:id="6" w:name="n1374"/>
      <w:bookmarkEnd w:id="6"/>
      <w:r w:rsidRPr="00BD0ED9">
        <w:rPr>
          <w:color w:val="000000"/>
        </w:rPr>
        <w:t>З 1 квітня 2015 року органи</w:t>
      </w:r>
      <w:r w:rsidR="005218C3">
        <w:rPr>
          <w:color w:val="000000"/>
          <w:lang w:val="uk-UA"/>
        </w:rPr>
        <w:t>, що здійснюють державну реєстрацію транспортних засобів,</w:t>
      </w:r>
      <w:r w:rsidRPr="00BD0ED9">
        <w:rPr>
          <w:color w:val="000000"/>
        </w:rPr>
        <w:t xml:space="preserve"> зобов’язані</w:t>
      </w:r>
      <w:r w:rsidRPr="00BD0ED9">
        <w:rPr>
          <w:color w:val="000000"/>
          <w:lang w:val="uk-UA"/>
        </w:rPr>
        <w:t xml:space="preserve"> </w:t>
      </w:r>
      <w:r w:rsidRPr="00BD0ED9">
        <w:rPr>
          <w:color w:val="000000"/>
        </w:rPr>
        <w:t>щомісяця у десятиденний строк після</w:t>
      </w:r>
      <w:r w:rsidRPr="00BD0ED9">
        <w:rPr>
          <w:color w:val="000000"/>
          <w:lang w:val="uk-UA"/>
        </w:rPr>
        <w:t xml:space="preserve"> </w:t>
      </w:r>
      <w:r w:rsidRPr="00BD0ED9">
        <w:rPr>
          <w:color w:val="000000"/>
        </w:rPr>
        <w:t>закінчення календарного місяця</w:t>
      </w:r>
      <w:r w:rsidRPr="00BD0ED9">
        <w:rPr>
          <w:color w:val="000000"/>
          <w:lang w:val="uk-UA"/>
        </w:rPr>
        <w:t xml:space="preserve"> </w:t>
      </w:r>
      <w:r w:rsidRPr="00BD0ED9">
        <w:rPr>
          <w:color w:val="000000"/>
        </w:rPr>
        <w:t>подавати</w:t>
      </w:r>
      <w:r w:rsidRPr="00BD0ED9">
        <w:rPr>
          <w:color w:val="000000"/>
          <w:lang w:val="uk-UA"/>
        </w:rPr>
        <w:t xml:space="preserve"> </w:t>
      </w:r>
      <w:r w:rsidRPr="00BD0ED9">
        <w:rPr>
          <w:color w:val="000000"/>
        </w:rPr>
        <w:t>контролюючим органам</w:t>
      </w:r>
      <w:r w:rsidRPr="00BD0ED9">
        <w:rPr>
          <w:color w:val="000000"/>
          <w:lang w:val="uk-UA"/>
        </w:rPr>
        <w:t xml:space="preserve"> </w:t>
      </w:r>
      <w:r w:rsidRPr="00BD0ED9">
        <w:rPr>
          <w:color w:val="000000"/>
        </w:rPr>
        <w:t>відомості, необхідні для розрахунку та справляння</w:t>
      </w:r>
      <w:r w:rsidRPr="00BD0ED9">
        <w:rPr>
          <w:color w:val="000000"/>
          <w:lang w:val="uk-UA"/>
        </w:rPr>
        <w:t xml:space="preserve"> </w:t>
      </w:r>
      <w:r w:rsidRPr="00BD0ED9">
        <w:rPr>
          <w:color w:val="000000"/>
        </w:rPr>
        <w:t>податку</w:t>
      </w:r>
      <w:r w:rsidRPr="00BD0ED9">
        <w:rPr>
          <w:color w:val="000000"/>
          <w:lang w:val="uk-UA"/>
        </w:rPr>
        <w:t xml:space="preserve"> </w:t>
      </w:r>
      <w:r w:rsidRPr="00BD0ED9">
        <w:rPr>
          <w:color w:val="000000"/>
        </w:rPr>
        <w:t>фізичними та юридичними особами, за місцем</w:t>
      </w:r>
      <w:r w:rsidRPr="00BD0ED9">
        <w:rPr>
          <w:color w:val="000000"/>
          <w:lang w:val="uk-UA"/>
        </w:rPr>
        <w:t xml:space="preserve"> </w:t>
      </w:r>
      <w:r w:rsidRPr="00BD0ED9">
        <w:rPr>
          <w:color w:val="000000"/>
        </w:rPr>
        <w:t>реєстрації</w:t>
      </w:r>
      <w:r w:rsidRPr="00BD0ED9">
        <w:rPr>
          <w:color w:val="000000"/>
          <w:lang w:val="uk-UA"/>
        </w:rPr>
        <w:t xml:space="preserve"> </w:t>
      </w:r>
      <w:r w:rsidRPr="00BD0ED9">
        <w:rPr>
          <w:color w:val="000000"/>
        </w:rPr>
        <w:t>об’єкта</w:t>
      </w:r>
      <w:r w:rsidRPr="00BD0ED9">
        <w:rPr>
          <w:color w:val="000000"/>
          <w:lang w:val="uk-UA"/>
        </w:rPr>
        <w:t xml:space="preserve"> </w:t>
      </w:r>
      <w:r w:rsidRPr="00BD0ED9">
        <w:rPr>
          <w:color w:val="000000"/>
        </w:rPr>
        <w:t>оподаткування станом на перше число відповідного</w:t>
      </w:r>
      <w:r w:rsidRPr="00BD0ED9">
        <w:rPr>
          <w:color w:val="000000"/>
          <w:lang w:val="uk-UA"/>
        </w:rPr>
        <w:t xml:space="preserve"> </w:t>
      </w:r>
      <w:r w:rsidRPr="00BD0ED9">
        <w:rPr>
          <w:color w:val="000000"/>
        </w:rPr>
        <w:t>місяця.</w:t>
      </w:r>
    </w:p>
    <w:p w:rsidR="00BD7177" w:rsidRPr="00BD0ED9" w:rsidRDefault="00BD7177" w:rsidP="00BD7177">
      <w:pPr>
        <w:ind w:firstLine="709"/>
        <w:jc w:val="both"/>
        <w:rPr>
          <w:rFonts w:ascii="Times New Roman" w:eastAsia="Times New Roman" w:hAnsi="Times New Roman" w:cs="Times New Roman"/>
          <w:b/>
          <w:lang w:eastAsia="ru-RU"/>
        </w:rPr>
      </w:pPr>
      <w:bookmarkStart w:id="7" w:name="n1375"/>
      <w:bookmarkEnd w:id="7"/>
      <w:r w:rsidRPr="00BD0ED9">
        <w:rPr>
          <w:rFonts w:ascii="Times New Roman" w:hAnsi="Times New Roman" w:cs="Times New Roman"/>
          <w:color w:val="000000"/>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BD7177" w:rsidRPr="00BD0ED9" w:rsidRDefault="00BD7177" w:rsidP="00BD7177">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5.4.</w:t>
      </w:r>
      <w:r w:rsidRPr="00BD0ED9">
        <w:rPr>
          <w:rFonts w:ascii="Times New Roman" w:eastAsia="Times New Roman" w:hAnsi="Times New Roman" w:cs="Times New Roman"/>
          <w:lang w:eastAsia="ru-RU"/>
        </w:rPr>
        <w:t xml:space="preserve"> Платники податку - юридичні особи самостійно обчислюють суму податку станом на 1 січня звітного року і до 20 лютого цього ж року подають ГУ ДФС у Київській області </w:t>
      </w:r>
      <w:r w:rsidR="0030646D">
        <w:rPr>
          <w:rFonts w:ascii="Times New Roman" w:eastAsia="Times New Roman" w:hAnsi="Times New Roman" w:cs="Times New Roman"/>
          <w:lang w:eastAsia="ru-RU"/>
        </w:rPr>
        <w:t xml:space="preserve">за місцем реєстрації об’єкта оподаткування </w:t>
      </w:r>
      <w:r w:rsidRPr="00BD0ED9">
        <w:rPr>
          <w:rFonts w:ascii="Times New Roman" w:eastAsia="Times New Roman" w:hAnsi="Times New Roman" w:cs="Times New Roman"/>
          <w:lang w:eastAsia="ru-RU"/>
        </w:rPr>
        <w:t>декларацію за формою, встановленою у порядку, передбаченом</w:t>
      </w:r>
      <w:r w:rsidR="00955B70" w:rsidRPr="00BD0ED9">
        <w:rPr>
          <w:rFonts w:ascii="Times New Roman" w:eastAsia="Times New Roman" w:hAnsi="Times New Roman" w:cs="Times New Roman"/>
          <w:lang w:eastAsia="ru-RU"/>
        </w:rPr>
        <w:t>у статтею 46 Податкового к</w:t>
      </w:r>
      <w:r w:rsidRPr="00BD0ED9">
        <w:rPr>
          <w:rFonts w:ascii="Times New Roman" w:eastAsia="Times New Roman" w:hAnsi="Times New Roman" w:cs="Times New Roman"/>
          <w:lang w:eastAsia="ru-RU"/>
        </w:rPr>
        <w:t>одексу України, з розбивкою річної суми рівними частками поквартально.</w:t>
      </w:r>
    </w:p>
    <w:p w:rsidR="00BD7177" w:rsidRPr="00BD0ED9" w:rsidRDefault="00BD7177" w:rsidP="00BD7177">
      <w:pPr>
        <w:ind w:firstLine="708"/>
        <w:jc w:val="both"/>
        <w:rPr>
          <w:rFonts w:ascii="Times New Roman" w:eastAsia="Times New Roman" w:hAnsi="Times New Roman" w:cs="Times New Roman"/>
          <w:b/>
          <w:lang w:eastAsia="ru-RU"/>
        </w:rPr>
      </w:pPr>
      <w:r w:rsidRPr="00BD0ED9">
        <w:rPr>
          <w:rFonts w:ascii="Times New Roman" w:eastAsia="Times New Roman" w:hAnsi="Times New Roman" w:cs="Times New Roman"/>
          <w:lang w:eastAsia="ru-RU"/>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BD7177" w:rsidRPr="00BD0ED9" w:rsidRDefault="00BD7177" w:rsidP="00BD7177">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5.5.</w:t>
      </w:r>
      <w:r w:rsidRPr="00BD0ED9">
        <w:rPr>
          <w:rFonts w:ascii="Times New Roman" w:eastAsia="Times New Roman" w:hAnsi="Times New Roman" w:cs="Times New Roman"/>
          <w:lang w:eastAsia="ru-RU"/>
        </w:rPr>
        <w:t xml:space="preserve">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BD7177" w:rsidRPr="00BD0ED9" w:rsidRDefault="00BD7177" w:rsidP="00BD7177">
      <w:pPr>
        <w:ind w:firstLine="708"/>
        <w:jc w:val="both"/>
        <w:rPr>
          <w:rFonts w:ascii="Times New Roman" w:eastAsia="Times New Roman" w:hAnsi="Times New Roman" w:cs="Times New Roman"/>
          <w:b/>
          <w:lang w:eastAsia="ru-RU"/>
        </w:rPr>
      </w:pPr>
      <w:r w:rsidRPr="00BD0ED9">
        <w:rPr>
          <w:rFonts w:ascii="Times New Roman" w:eastAsia="Times New Roman" w:hAnsi="Times New Roman" w:cs="Times New Roman"/>
          <w:lang w:eastAsia="ru-RU"/>
        </w:rPr>
        <w:t>ГУ ДФС у Київській області надсилає податкове повідомлення-рішення новому власнику після отримання інформації про перехід права власності.</w:t>
      </w:r>
    </w:p>
    <w:p w:rsidR="00BD7177" w:rsidRPr="00BD0ED9" w:rsidRDefault="00BD7177" w:rsidP="00BD7177">
      <w:pPr>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 xml:space="preserve">5.6. </w:t>
      </w:r>
      <w:r w:rsidRPr="00BD0ED9">
        <w:rPr>
          <w:rFonts w:ascii="Times New Roman" w:eastAsia="Times New Roman" w:hAnsi="Times New Roman" w:cs="Times New Roman"/>
          <w:lang w:eastAsia="ru-RU"/>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BD7177" w:rsidRPr="00BD0ED9" w:rsidRDefault="00BD7177" w:rsidP="00BD7177">
      <w:pPr>
        <w:ind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5.7.</w:t>
      </w:r>
      <w:r w:rsidRPr="00BD0ED9">
        <w:rPr>
          <w:rFonts w:ascii="Times New Roman" w:eastAsia="Times New Roman" w:hAnsi="Times New Roman" w:cs="Times New Roman"/>
          <w:lang w:eastAsia="ru-RU"/>
        </w:rPr>
        <w:t xml:space="preserve">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5 років.</w:t>
      </w:r>
    </w:p>
    <w:p w:rsidR="00BD7177" w:rsidRPr="00BD0ED9" w:rsidRDefault="00BD7177" w:rsidP="00BD7177">
      <w:pPr>
        <w:ind w:firstLine="1"/>
        <w:jc w:val="both"/>
        <w:rPr>
          <w:rFonts w:ascii="Times New Roman" w:eastAsia="Times New Roman" w:hAnsi="Times New Roman" w:cs="Times New Roman"/>
          <w:highlight w:val="yellow"/>
          <w:lang w:eastAsia="ru-RU"/>
        </w:rPr>
      </w:pPr>
      <w:r w:rsidRPr="00BD0ED9">
        <w:rPr>
          <w:rFonts w:ascii="Times New Roman" w:eastAsia="Times New Roman" w:hAnsi="Times New Roman" w:cs="Times New Roman"/>
          <w:b/>
          <w:lang w:eastAsia="ru-RU"/>
        </w:rPr>
        <w:t>5.8.</w:t>
      </w:r>
      <w:r w:rsidRPr="00BD0ED9">
        <w:rPr>
          <w:rFonts w:ascii="Times New Roman" w:eastAsia="Times New Roman" w:hAnsi="Times New Roman" w:cs="Times New Roman"/>
          <w:lang w:eastAsia="ru-RU"/>
        </w:rPr>
        <w:t xml:space="preserve"> </w:t>
      </w:r>
      <w:r w:rsidR="00C5799F" w:rsidRPr="00BD0ED9">
        <w:rPr>
          <w:rFonts w:ascii="Times New Roman" w:hAnsi="Times New Roman" w:cs="Times New Roman"/>
          <w:color w:val="000000"/>
          <w:shd w:val="clear" w:color="auto" w:fill="FFFFFF"/>
        </w:rPr>
        <w:t>У разі незаконного заволодіння третьою особою легковим автомобілем, який відповідно до підпункту 267.2.1 пункту 267.2 статті 267 Податкового кодексу України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BD7177" w:rsidRPr="00BD0ED9" w:rsidRDefault="00C5799F" w:rsidP="00BD7177">
      <w:pPr>
        <w:ind w:firstLine="708"/>
        <w:jc w:val="both"/>
        <w:rPr>
          <w:rFonts w:ascii="Times New Roman" w:eastAsia="Times New Roman" w:hAnsi="Times New Roman" w:cs="Times New Roman"/>
          <w:b/>
          <w:highlight w:val="yellow"/>
          <w:lang w:eastAsia="ru-RU"/>
        </w:rPr>
      </w:pPr>
      <w:r w:rsidRPr="00BD0ED9">
        <w:rPr>
          <w:rFonts w:ascii="Times New Roman" w:hAnsi="Times New Roman" w:cs="Times New Roman"/>
          <w:color w:val="000000"/>
          <w:shd w:val="clear" w:color="auto" w:fill="FFFFFF"/>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BD7177" w:rsidRPr="00BD0ED9" w:rsidRDefault="00BD7177" w:rsidP="00BD7177">
      <w:pPr>
        <w:ind w:firstLine="1"/>
        <w:jc w:val="both"/>
        <w:rPr>
          <w:rFonts w:ascii="Times New Roman" w:eastAsia="Times New Roman" w:hAnsi="Times New Roman" w:cs="Times New Roman"/>
          <w:highlight w:val="yellow"/>
          <w:lang w:eastAsia="ru-RU"/>
        </w:rPr>
      </w:pPr>
      <w:r w:rsidRPr="00BD0ED9">
        <w:rPr>
          <w:rFonts w:ascii="Times New Roman" w:eastAsia="Times New Roman" w:hAnsi="Times New Roman" w:cs="Times New Roman"/>
          <w:b/>
          <w:lang w:eastAsia="ru-RU"/>
        </w:rPr>
        <w:t>5.9.</w:t>
      </w:r>
      <w:r w:rsidRPr="00BD0ED9">
        <w:rPr>
          <w:rFonts w:ascii="Times New Roman" w:eastAsia="Times New Roman" w:hAnsi="Times New Roman" w:cs="Times New Roman"/>
          <w:lang w:eastAsia="ru-RU"/>
        </w:rPr>
        <w:t xml:space="preserve"> </w:t>
      </w:r>
      <w:r w:rsidR="00C5799F" w:rsidRPr="00BD0ED9">
        <w:rPr>
          <w:rFonts w:ascii="Times New Roman" w:hAnsi="Times New Roman" w:cs="Times New Roman"/>
          <w:color w:val="000000"/>
          <w:shd w:val="clear" w:color="auto" w:fill="FFFFFF"/>
        </w:rPr>
        <w:t xml:space="preserve">У разі незаконного заволодіння третьою особою легковим автомобілем, який відповідно до підпункту 267.2.1 пункту 267.2 статті 267 Податкового кодексу України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w:t>
      </w:r>
      <w:r w:rsidR="00C5799F" w:rsidRPr="00BD0ED9">
        <w:rPr>
          <w:rFonts w:ascii="Times New Roman" w:hAnsi="Times New Roman" w:cs="Times New Roman"/>
          <w:color w:val="000000"/>
          <w:shd w:val="clear" w:color="auto" w:fill="FFFFFF"/>
        </w:rPr>
        <w:lastRenderedPageBreak/>
        <w:t>правопорушення до Єдиного реєстру досудових розслідувань.</w:t>
      </w:r>
    </w:p>
    <w:p w:rsidR="00BD7177" w:rsidRPr="00BD0ED9" w:rsidRDefault="00C5799F" w:rsidP="00BD7177">
      <w:pPr>
        <w:ind w:firstLine="708"/>
        <w:jc w:val="both"/>
        <w:rPr>
          <w:rFonts w:ascii="Times New Roman" w:eastAsia="Times New Roman" w:hAnsi="Times New Roman" w:cs="Times New Roman"/>
          <w:b/>
          <w:lang w:eastAsia="ru-RU"/>
        </w:rPr>
      </w:pPr>
      <w:r w:rsidRPr="00BD0ED9">
        <w:rPr>
          <w:rFonts w:ascii="Times New Roman" w:hAnsi="Times New Roman" w:cs="Times New Roman"/>
          <w:color w:val="000000"/>
          <w:shd w:val="clear" w:color="auto" w:fill="FFFFFF"/>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BD7177" w:rsidRPr="00BD0ED9" w:rsidRDefault="00BD7177" w:rsidP="00BD7177">
      <w:pPr>
        <w:ind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5.10.</w:t>
      </w:r>
      <w:r w:rsidRPr="00BD0ED9">
        <w:rPr>
          <w:rFonts w:ascii="Times New Roman" w:eastAsia="Times New Roman" w:hAnsi="Times New Roman" w:cs="Times New Roman"/>
          <w:lang w:eastAsia="ru-RU"/>
        </w:rPr>
        <w:t xml:space="preserve"> Фізичні особи-платники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BD7177" w:rsidRPr="00BD0ED9" w:rsidRDefault="00BD7177" w:rsidP="00BD7177">
      <w:pPr>
        <w:ind w:left="567"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а)</w:t>
      </w:r>
      <w:r w:rsidRPr="00BD0ED9">
        <w:rPr>
          <w:rFonts w:ascii="Times New Roman" w:eastAsia="Times New Roman" w:hAnsi="Times New Roman" w:cs="Times New Roman"/>
          <w:lang w:eastAsia="ru-RU"/>
        </w:rPr>
        <w:t xml:space="preserve"> об’єктів оподаткування, що перебувають у власності платника податку;</w:t>
      </w:r>
    </w:p>
    <w:p w:rsidR="00BD7177" w:rsidRPr="00BD0ED9" w:rsidRDefault="00BD7177" w:rsidP="00BD7177">
      <w:pPr>
        <w:ind w:left="567" w:firstLine="1"/>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б)</w:t>
      </w:r>
      <w:r w:rsidRPr="00BD0ED9">
        <w:rPr>
          <w:rFonts w:ascii="Times New Roman" w:eastAsia="Times New Roman" w:hAnsi="Times New Roman" w:cs="Times New Roman"/>
          <w:lang w:eastAsia="ru-RU"/>
        </w:rPr>
        <w:t xml:space="preserve">  розміру ставки податку;</w:t>
      </w:r>
    </w:p>
    <w:p w:rsidR="00BD7177" w:rsidRPr="00BD0ED9" w:rsidRDefault="00BD7177" w:rsidP="00BD7177">
      <w:pPr>
        <w:ind w:left="567" w:firstLine="1"/>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в)</w:t>
      </w:r>
      <w:r w:rsidRPr="00BD0ED9">
        <w:rPr>
          <w:rFonts w:ascii="Times New Roman" w:eastAsia="Times New Roman" w:hAnsi="Times New Roman" w:cs="Times New Roman"/>
          <w:lang w:eastAsia="ru-RU"/>
        </w:rPr>
        <w:t xml:space="preserve">  нарахованої суми податку.</w:t>
      </w:r>
    </w:p>
    <w:p w:rsidR="00BD7177" w:rsidRPr="00BD0ED9" w:rsidRDefault="0032674C" w:rsidP="00BD7177">
      <w:pPr>
        <w:ind w:firstLine="567"/>
        <w:jc w:val="both"/>
        <w:rPr>
          <w:rFonts w:ascii="Times New Roman" w:eastAsia="Times New Roman" w:hAnsi="Times New Roman" w:cs="Times New Roman"/>
          <w:lang w:eastAsia="ru-RU"/>
        </w:rPr>
      </w:pPr>
      <w:r w:rsidRPr="00BD0ED9">
        <w:rPr>
          <w:rFonts w:ascii="Times New Roman" w:hAnsi="Times New Roman" w:cs="Times New Roman"/>
          <w:color w:val="000000"/>
          <w:shd w:val="clear" w:color="auto" w:fill="FFFFFF"/>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BD7177" w:rsidRPr="00BD0ED9" w:rsidRDefault="0032674C" w:rsidP="00BD7177">
      <w:pPr>
        <w:ind w:firstLine="567"/>
        <w:jc w:val="both"/>
        <w:rPr>
          <w:rFonts w:ascii="Times New Roman" w:eastAsia="Times New Roman" w:hAnsi="Times New Roman" w:cs="Times New Roman"/>
          <w:lang w:eastAsia="ru-RU"/>
        </w:rPr>
      </w:pPr>
      <w:r w:rsidRPr="00BD0ED9">
        <w:rPr>
          <w:rFonts w:ascii="Times New Roman" w:hAnsi="Times New Roman" w:cs="Times New Roman"/>
          <w:color w:val="000000"/>
          <w:shd w:val="clear" w:color="auto" w:fill="FFFFFF"/>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BD7177" w:rsidRPr="00BD0ED9" w:rsidRDefault="00BD7177" w:rsidP="00BD7177">
      <w:pPr>
        <w:ind w:firstLine="1"/>
        <w:jc w:val="both"/>
        <w:rPr>
          <w:rFonts w:ascii="Times New Roman" w:eastAsia="Times New Roman" w:hAnsi="Times New Roman" w:cs="Times New Roman"/>
          <w:lang w:eastAsia="ru-RU"/>
        </w:rPr>
      </w:pPr>
    </w:p>
    <w:p w:rsidR="00BD7177" w:rsidRPr="00BD0ED9" w:rsidRDefault="00BD7177" w:rsidP="00BD7177">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6. Порядок і строки сплати податку</w:t>
      </w:r>
    </w:p>
    <w:p w:rsidR="00BD7177" w:rsidRPr="00BD0ED9" w:rsidRDefault="00BD7177" w:rsidP="00BD7177">
      <w:pPr>
        <w:jc w:val="both"/>
        <w:rPr>
          <w:rFonts w:ascii="Times New Roman" w:eastAsia="Times New Roman" w:hAnsi="Times New Roman" w:cs="Times New Roman"/>
          <w:b/>
          <w:lang w:eastAsia="ru-RU"/>
        </w:rPr>
      </w:pPr>
      <w:r w:rsidRPr="00BD0ED9">
        <w:rPr>
          <w:rFonts w:ascii="Times New Roman" w:eastAsia="Times New Roman" w:hAnsi="Times New Roman" w:cs="Times New Roman"/>
          <w:b/>
          <w:lang w:eastAsia="ru-RU"/>
        </w:rPr>
        <w:t>6.1.</w:t>
      </w:r>
      <w:r w:rsidRPr="00BD0ED9">
        <w:rPr>
          <w:rFonts w:ascii="Times New Roman" w:eastAsia="Times New Roman" w:hAnsi="Times New Roman" w:cs="Times New Roman"/>
          <w:lang w:eastAsia="ru-RU"/>
        </w:rPr>
        <w:t xml:space="preserve"> Податок сплачується за місцем реєстрації об’єктів оподаткування і зараховується до бюджету м.Буча згідно з положеннями Бюджетного кодексу України.</w:t>
      </w:r>
    </w:p>
    <w:p w:rsidR="00BD7177" w:rsidRPr="00BD0ED9" w:rsidRDefault="00BD7177" w:rsidP="00BD7177">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6.2.</w:t>
      </w:r>
      <w:r w:rsidRPr="00BD0ED9">
        <w:rPr>
          <w:rFonts w:ascii="Times New Roman" w:eastAsia="Times New Roman" w:hAnsi="Times New Roman" w:cs="Times New Roman"/>
          <w:lang w:eastAsia="ru-RU"/>
        </w:rPr>
        <w:t xml:space="preserve"> Транспортний податок сплачується: </w:t>
      </w:r>
    </w:p>
    <w:p w:rsidR="00BD7177" w:rsidRPr="00BD0ED9" w:rsidRDefault="00BD7177" w:rsidP="00BD7177">
      <w:pPr>
        <w:numPr>
          <w:ilvl w:val="0"/>
          <w:numId w:val="3"/>
        </w:numPr>
        <w:jc w:val="both"/>
        <w:rPr>
          <w:rFonts w:ascii="Times New Roman" w:eastAsia="Times New Roman" w:hAnsi="Times New Roman" w:cs="Times New Roman"/>
          <w:lang w:eastAsia="ru-RU"/>
        </w:rPr>
      </w:pPr>
      <w:r w:rsidRPr="00BD0ED9">
        <w:rPr>
          <w:rFonts w:ascii="Times New Roman" w:eastAsia="Times New Roman" w:hAnsi="Times New Roman" w:cs="Times New Roman"/>
          <w:lang w:eastAsia="ru-RU"/>
        </w:rPr>
        <w:t>фізичними особами – протягом 60 днів з дня вручення податкового повідомлення-рішення;</w:t>
      </w:r>
    </w:p>
    <w:p w:rsidR="00BD7177" w:rsidRPr="00BD0ED9" w:rsidRDefault="00BD7177" w:rsidP="00BD7177">
      <w:pPr>
        <w:numPr>
          <w:ilvl w:val="0"/>
          <w:numId w:val="3"/>
        </w:numPr>
        <w:jc w:val="both"/>
        <w:rPr>
          <w:rFonts w:ascii="Times New Roman" w:eastAsia="Times New Roman" w:hAnsi="Times New Roman" w:cs="Times New Roman"/>
          <w:lang w:eastAsia="ru-RU"/>
        </w:rPr>
      </w:pPr>
      <w:r w:rsidRPr="00BD0ED9">
        <w:rPr>
          <w:rFonts w:ascii="Times New Roman" w:eastAsia="Times New Roman" w:hAnsi="Times New Roman" w:cs="Times New Roman"/>
          <w:lang w:eastAsia="ru-RU"/>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BD7177" w:rsidRPr="00BD0ED9" w:rsidRDefault="00BD7177" w:rsidP="00BD7177">
      <w:pPr>
        <w:ind w:left="720"/>
        <w:jc w:val="both"/>
        <w:rPr>
          <w:rFonts w:ascii="Times New Roman" w:eastAsia="Times New Roman" w:hAnsi="Times New Roman" w:cs="Times New Roman"/>
          <w:lang w:eastAsia="ru-RU"/>
        </w:rPr>
      </w:pPr>
    </w:p>
    <w:p w:rsidR="00BD7177" w:rsidRPr="00BD0ED9" w:rsidRDefault="00BD7177" w:rsidP="00BD7177">
      <w:pPr>
        <w:jc w:val="center"/>
        <w:rPr>
          <w:rFonts w:ascii="Times New Roman" w:eastAsia="Times New Roman" w:hAnsi="Times New Roman" w:cs="Times New Roman"/>
          <w:b/>
          <w:lang w:eastAsia="ru-RU"/>
        </w:rPr>
      </w:pPr>
      <w:r w:rsidRPr="00BD0ED9">
        <w:rPr>
          <w:rFonts w:ascii="Times New Roman" w:eastAsia="Times New Roman" w:hAnsi="Times New Roman" w:cs="Times New Roman"/>
          <w:b/>
          <w:bCs/>
          <w:lang w:eastAsia="ru-RU"/>
        </w:rPr>
        <w:t xml:space="preserve">7. </w:t>
      </w:r>
      <w:r w:rsidRPr="00BD0ED9">
        <w:rPr>
          <w:rFonts w:ascii="Times New Roman" w:eastAsia="Times New Roman" w:hAnsi="Times New Roman" w:cs="Times New Roman"/>
          <w:b/>
          <w:lang w:eastAsia="ru-RU"/>
        </w:rPr>
        <w:t> Контроль</w:t>
      </w:r>
    </w:p>
    <w:p w:rsidR="00BD7177" w:rsidRPr="00BD0ED9" w:rsidRDefault="00BD7177" w:rsidP="00BD7177">
      <w:pPr>
        <w:jc w:val="both"/>
        <w:rPr>
          <w:rFonts w:ascii="Times New Roman" w:eastAsia="Times New Roman" w:hAnsi="Times New Roman" w:cs="Times New Roman"/>
          <w:lang w:eastAsia="ru-RU"/>
        </w:rPr>
      </w:pPr>
      <w:r w:rsidRPr="00BD0ED9">
        <w:rPr>
          <w:rFonts w:ascii="Times New Roman" w:eastAsia="Times New Roman" w:hAnsi="Times New Roman" w:cs="Times New Roman"/>
          <w:b/>
          <w:lang w:eastAsia="ru-RU"/>
        </w:rPr>
        <w:t>7.1.</w:t>
      </w:r>
      <w:r w:rsidRPr="00BD0ED9">
        <w:rPr>
          <w:rFonts w:ascii="Times New Roman" w:eastAsia="Times New Roman" w:hAnsi="Times New Roman" w:cs="Times New Roman"/>
          <w:lang w:eastAsia="ru-RU"/>
        </w:rPr>
        <w:t xml:space="preserve"> Контроль за правильністю нарахування, повнотою та своєчасністю сплати податку здійснює ГУ ДФС у Київській області.</w:t>
      </w:r>
    </w:p>
    <w:p w:rsidR="00BD7177" w:rsidRPr="00BD0ED9" w:rsidRDefault="00BD7177" w:rsidP="00BD7177">
      <w:pPr>
        <w:jc w:val="both"/>
        <w:rPr>
          <w:rFonts w:ascii="Times New Roman" w:eastAsia="Times New Roman" w:hAnsi="Times New Roman" w:cs="Times New Roman"/>
          <w:lang w:eastAsia="ru-RU"/>
        </w:rPr>
      </w:pPr>
    </w:p>
    <w:p w:rsidR="004F2C6F" w:rsidRDefault="004F2C6F">
      <w:pPr>
        <w:jc w:val="both"/>
        <w:rPr>
          <w:rFonts w:ascii="Times New Roman" w:eastAsia="Times New Roman" w:hAnsi="Times New Roman" w:cs="Times New Roman"/>
          <w:lang w:eastAsia="ru-RU"/>
        </w:rPr>
      </w:pPr>
    </w:p>
    <w:p w:rsidR="004F2C6F" w:rsidRPr="0015384A" w:rsidRDefault="004F2C6F">
      <w:pPr>
        <w:jc w:val="both"/>
        <w:rPr>
          <w:rFonts w:ascii="Times New Roman" w:eastAsia="Times New Roman" w:hAnsi="Times New Roman" w:cs="Times New Roman"/>
          <w:lang w:val="ru-RU" w:eastAsia="ru-RU"/>
        </w:rPr>
      </w:pPr>
    </w:p>
    <w:p w:rsidR="008866B8" w:rsidRPr="0015384A" w:rsidRDefault="008866B8">
      <w:pPr>
        <w:jc w:val="both"/>
        <w:rPr>
          <w:rFonts w:ascii="Times New Roman" w:eastAsia="Times New Roman" w:hAnsi="Times New Roman" w:cs="Times New Roman"/>
          <w:lang w:val="ru-RU" w:eastAsia="ru-RU"/>
        </w:rPr>
      </w:pPr>
    </w:p>
    <w:p w:rsidR="004F2C6F" w:rsidRDefault="004F2C6F">
      <w:pPr>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sidR="006F12AA">
        <w:rPr>
          <w:rFonts w:ascii="Times New Roman" w:hAnsi="Times New Roman" w:cs="Times New Roman"/>
          <w:b/>
          <w:lang w:eastAsia="ru-RU"/>
        </w:rPr>
        <w:t xml:space="preserve">Міський голова </w:t>
      </w:r>
      <w:r w:rsidR="006F12AA">
        <w:rPr>
          <w:rFonts w:ascii="Times New Roman" w:hAnsi="Times New Roman" w:cs="Times New Roman"/>
          <w:b/>
          <w:lang w:eastAsia="ru-RU"/>
        </w:rPr>
        <w:tab/>
      </w:r>
      <w:r w:rsidR="006F12AA">
        <w:rPr>
          <w:rFonts w:ascii="Times New Roman" w:hAnsi="Times New Roman" w:cs="Times New Roman"/>
          <w:b/>
          <w:lang w:eastAsia="ru-RU"/>
        </w:rPr>
        <w:tab/>
      </w:r>
      <w:r w:rsidR="006F12AA">
        <w:rPr>
          <w:rFonts w:ascii="Times New Roman" w:hAnsi="Times New Roman" w:cs="Times New Roman"/>
          <w:b/>
          <w:lang w:eastAsia="ru-RU"/>
        </w:rPr>
        <w:tab/>
      </w:r>
      <w:r w:rsidR="006F12AA">
        <w:rPr>
          <w:rFonts w:ascii="Times New Roman" w:hAnsi="Times New Roman" w:cs="Times New Roman"/>
          <w:b/>
          <w:lang w:eastAsia="ru-RU"/>
        </w:rPr>
        <w:tab/>
      </w:r>
      <w:r w:rsidR="006F12AA">
        <w:rPr>
          <w:rFonts w:ascii="Times New Roman" w:hAnsi="Times New Roman" w:cs="Times New Roman"/>
          <w:b/>
          <w:lang w:eastAsia="ru-RU"/>
        </w:rPr>
        <w:tab/>
      </w:r>
      <w:r w:rsidR="006F12AA">
        <w:rPr>
          <w:rFonts w:ascii="Times New Roman" w:hAnsi="Times New Roman" w:cs="Times New Roman"/>
          <w:b/>
          <w:lang w:eastAsia="ru-RU"/>
        </w:rPr>
        <w:tab/>
      </w:r>
      <w:r w:rsidR="006F12AA">
        <w:rPr>
          <w:rFonts w:ascii="Times New Roman" w:hAnsi="Times New Roman" w:cs="Times New Roman"/>
          <w:b/>
          <w:lang w:eastAsia="ru-RU"/>
        </w:rPr>
        <w:tab/>
        <w:t xml:space="preserve">                             А.П. Федорук</w:t>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 xml:space="preserve">  </w:t>
      </w:r>
    </w:p>
    <w:sectPr w:rsidR="004F2C6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6D342D9E"/>
    <w:multiLevelType w:val="multilevel"/>
    <w:tmpl w:val="357A0F00"/>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43F"/>
    <w:rsid w:val="000020C0"/>
    <w:rsid w:val="0000643E"/>
    <w:rsid w:val="00016985"/>
    <w:rsid w:val="00023166"/>
    <w:rsid w:val="00041D55"/>
    <w:rsid w:val="00042101"/>
    <w:rsid w:val="000B4344"/>
    <w:rsid w:val="0010617C"/>
    <w:rsid w:val="0015384A"/>
    <w:rsid w:val="001571CA"/>
    <w:rsid w:val="001606D1"/>
    <w:rsid w:val="00166EA6"/>
    <w:rsid w:val="00177F74"/>
    <w:rsid w:val="001A67C0"/>
    <w:rsid w:val="00212F75"/>
    <w:rsid w:val="0022769D"/>
    <w:rsid w:val="00281A7A"/>
    <w:rsid w:val="0030646D"/>
    <w:rsid w:val="0030712B"/>
    <w:rsid w:val="0032674C"/>
    <w:rsid w:val="003430F9"/>
    <w:rsid w:val="0036193F"/>
    <w:rsid w:val="003B3CE1"/>
    <w:rsid w:val="003D752B"/>
    <w:rsid w:val="004E24CD"/>
    <w:rsid w:val="004F2C6F"/>
    <w:rsid w:val="005218C3"/>
    <w:rsid w:val="00666B75"/>
    <w:rsid w:val="00666F40"/>
    <w:rsid w:val="0067343F"/>
    <w:rsid w:val="006F12AA"/>
    <w:rsid w:val="00703A2E"/>
    <w:rsid w:val="007A013B"/>
    <w:rsid w:val="00807EB7"/>
    <w:rsid w:val="00827675"/>
    <w:rsid w:val="008866B8"/>
    <w:rsid w:val="008E6368"/>
    <w:rsid w:val="00913F5C"/>
    <w:rsid w:val="00955B70"/>
    <w:rsid w:val="009B082B"/>
    <w:rsid w:val="00AC61BE"/>
    <w:rsid w:val="00B03853"/>
    <w:rsid w:val="00B152C2"/>
    <w:rsid w:val="00B70C7E"/>
    <w:rsid w:val="00BB6119"/>
    <w:rsid w:val="00BD0ED9"/>
    <w:rsid w:val="00BD7177"/>
    <w:rsid w:val="00C5799F"/>
    <w:rsid w:val="00C867CE"/>
    <w:rsid w:val="00C92D32"/>
    <w:rsid w:val="00CF39B7"/>
    <w:rsid w:val="00DC29B5"/>
    <w:rsid w:val="00DF716B"/>
    <w:rsid w:val="00E445DC"/>
    <w:rsid w:val="00E516BF"/>
    <w:rsid w:val="00F06715"/>
    <w:rsid w:val="00F2576E"/>
    <w:rsid w:val="00F27AD6"/>
    <w:rsid w:val="00F60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E679F6D0-EE53-4438-A5E5-3957501F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0"/>
    <w:next w:val="a1"/>
    <w:qFormat/>
    <w:pPr>
      <w:numPr>
        <w:numId w:val="1"/>
      </w:numPr>
      <w:outlineLvl w:val="0"/>
    </w:pPr>
    <w:rPr>
      <w:b/>
      <w:bCs/>
      <w:sz w:val="36"/>
      <w:szCs w:val="36"/>
    </w:rPr>
  </w:style>
  <w:style w:type="paragraph" w:styleId="2">
    <w:name w:val="heading 2"/>
    <w:basedOn w:val="a0"/>
    <w:next w:val="a1"/>
    <w:qFormat/>
    <w:pPr>
      <w:numPr>
        <w:ilvl w:val="1"/>
        <w:numId w:val="1"/>
      </w:numPr>
      <w:spacing w:before="200"/>
      <w:outlineLvl w:val="1"/>
    </w:pPr>
    <w:rPr>
      <w:b/>
      <w:bCs/>
      <w:sz w:val="32"/>
      <w:szCs w:val="32"/>
    </w:rPr>
  </w:style>
  <w:style w:type="paragraph" w:styleId="3">
    <w:name w:val="heading 3"/>
    <w:basedOn w:val="a0"/>
    <w:next w:val="a1"/>
    <w:qFormat/>
    <w:pPr>
      <w:numPr>
        <w:ilvl w:val="2"/>
        <w:numId w:val="1"/>
      </w:numPr>
      <w:spacing w:before="140"/>
      <w:outlineLvl w:val="2"/>
    </w:pPr>
    <w:rPr>
      <w:b/>
      <w:bCs/>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style>
  <w:style w:type="character" w:customStyle="1" w:styleId="ListLabel1">
    <w:name w:val="ListLabel 1"/>
    <w:rPr>
      <w:rFonts w:ascii="Times New Roman" w:hAnsi="Times New Roman"/>
      <w:b/>
      <w:sz w:val="24"/>
    </w:rPr>
  </w:style>
  <w:style w:type="paragraph" w:styleId="a0">
    <w:name w:val="Title"/>
    <w:basedOn w:val="a"/>
    <w:next w:val="a1"/>
    <w:pPr>
      <w:keepNext/>
      <w:spacing w:before="240" w:after="120"/>
    </w:pPr>
    <w:rPr>
      <w:rFonts w:ascii="Liberation Sans" w:eastAsia="Microsoft YaHei" w:hAnsi="Liberation Sans"/>
      <w:sz w:val="28"/>
      <w:szCs w:val="28"/>
    </w:rPr>
  </w:style>
  <w:style w:type="paragraph" w:styleId="a1">
    <w:name w:val="Body Text"/>
    <w:basedOn w:val="a"/>
    <w:pPr>
      <w:spacing w:after="140" w:line="288"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Title"/>
    <w:basedOn w:val="a0"/>
    <w:next w:val="a1"/>
    <w:qFormat/>
    <w:pPr>
      <w:jc w:val="center"/>
    </w:pPr>
    <w:rPr>
      <w:b/>
      <w:bCs/>
      <w:sz w:val="56"/>
      <w:szCs w:val="56"/>
    </w:rPr>
  </w:style>
  <w:style w:type="paragraph" w:styleId="a9">
    <w:name w:val="Subtitle"/>
    <w:basedOn w:val="a0"/>
    <w:next w:val="a1"/>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a">
    <w:name w:val="Hyperlink"/>
    <w:semiHidden/>
    <w:rsid w:val="000B4344"/>
    <w:rPr>
      <w:rFonts w:cs="Times New Roman"/>
      <w:color w:val="0000FF"/>
      <w:u w:val="single"/>
    </w:rPr>
  </w:style>
  <w:style w:type="paragraph" w:styleId="ab">
    <w:name w:val="Balloon Text"/>
    <w:basedOn w:val="a"/>
    <w:link w:val="ac"/>
    <w:rsid w:val="00DF716B"/>
    <w:rPr>
      <w:rFonts w:ascii="Tahoma" w:hAnsi="Tahoma"/>
      <w:sz w:val="16"/>
      <w:szCs w:val="14"/>
    </w:rPr>
  </w:style>
  <w:style w:type="character" w:customStyle="1" w:styleId="ac">
    <w:name w:val="Текст выноски Знак"/>
    <w:link w:val="ab"/>
    <w:rsid w:val="00DF716B"/>
    <w:rPr>
      <w:rFonts w:ascii="Tahoma" w:eastAsia="SimSun" w:hAnsi="Tahoma" w:cs="Mangal"/>
      <w:kern w:val="1"/>
      <w:sz w:val="16"/>
      <w:szCs w:val="14"/>
      <w:lang w:val="uk-UA" w:eastAsia="zh-CN" w:bidi="hi-IN"/>
    </w:rPr>
  </w:style>
  <w:style w:type="paragraph" w:styleId="ad">
    <w:name w:val="Normal (Web)"/>
    <w:basedOn w:val="a"/>
    <w:uiPriority w:val="99"/>
    <w:unhideWhenUsed/>
    <w:rsid w:val="00212F75"/>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46">
    <w:name w:val="rvts46"/>
    <w:rsid w:val="00BD7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44510">
      <w:bodyDiv w:val="1"/>
      <w:marLeft w:val="0"/>
      <w:marRight w:val="0"/>
      <w:marTop w:val="0"/>
      <w:marBottom w:val="0"/>
      <w:divBdr>
        <w:top w:val="none" w:sz="0" w:space="0" w:color="auto"/>
        <w:left w:val="none" w:sz="0" w:space="0" w:color="auto"/>
        <w:bottom w:val="none" w:sz="0" w:space="0" w:color="auto"/>
        <w:right w:val="none" w:sz="0" w:space="0" w:color="auto"/>
      </w:divBdr>
    </w:div>
    <w:div w:id="1397120992">
      <w:bodyDiv w:val="1"/>
      <w:marLeft w:val="0"/>
      <w:marRight w:val="0"/>
      <w:marTop w:val="0"/>
      <w:marBottom w:val="0"/>
      <w:divBdr>
        <w:top w:val="none" w:sz="0" w:space="0" w:color="auto"/>
        <w:left w:val="none" w:sz="0" w:space="0" w:color="auto"/>
        <w:bottom w:val="none" w:sz="0" w:space="0" w:color="auto"/>
        <w:right w:val="none" w:sz="0" w:space="0" w:color="auto"/>
      </w:divBdr>
    </w:div>
    <w:div w:id="1693069950">
      <w:bodyDiv w:val="1"/>
      <w:marLeft w:val="0"/>
      <w:marRight w:val="0"/>
      <w:marTop w:val="0"/>
      <w:marBottom w:val="0"/>
      <w:divBdr>
        <w:top w:val="none" w:sz="0" w:space="0" w:color="auto"/>
        <w:left w:val="none" w:sz="0" w:space="0" w:color="auto"/>
        <w:bottom w:val="none" w:sz="0" w:space="0" w:color="auto"/>
        <w:right w:val="none" w:sz="0" w:space="0" w:color="auto"/>
      </w:divBdr>
    </w:div>
    <w:div w:id="206683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66-2016-%D0%B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1559</Words>
  <Characters>8887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BUCHA</Company>
  <LinksUpToDate>false</LinksUpToDate>
  <CharactersWithSpaces>10426</CharactersWithSpaces>
  <SharedDoc>false</SharedDoc>
  <HLinks>
    <vt:vector size="6" baseType="variant">
      <vt:variant>
        <vt:i4>6094856</vt:i4>
      </vt:variant>
      <vt:variant>
        <vt:i4>0</vt:i4>
      </vt:variant>
      <vt:variant>
        <vt:i4>0</vt:i4>
      </vt:variant>
      <vt:variant>
        <vt:i4>5</vt:i4>
      </vt:variant>
      <vt:variant>
        <vt:lpwstr>https://zakon.rada.gov.ua/laws/show/66-2016-%D0%BF</vt:lpwstr>
      </vt:variant>
      <vt:variant>
        <vt:lpwstr>n9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cp:lastPrinted>2019-03-06T12:15:00Z</cp:lastPrinted>
  <dcterms:created xsi:type="dcterms:W3CDTF">2019-10-09T11:20:00Z</dcterms:created>
  <dcterms:modified xsi:type="dcterms:W3CDTF">2019-10-09T11:20:00Z</dcterms:modified>
</cp:coreProperties>
</file>